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D1DE5" w14:textId="77777777" w:rsidR="009B28EE" w:rsidRPr="009615EE" w:rsidRDefault="009B28EE" w:rsidP="009B28EE">
      <w:pPr>
        <w:jc w:val="center"/>
        <w:rPr>
          <w:rFonts w:cs="Times New Roman"/>
          <w:b/>
          <w:bCs/>
          <w:iCs/>
          <w:sz w:val="22"/>
        </w:rPr>
      </w:pPr>
      <w:r w:rsidRPr="009615EE">
        <w:rPr>
          <w:rFonts w:cs="Times New Roman"/>
          <w:b/>
          <w:bCs/>
          <w:iCs/>
          <w:sz w:val="22"/>
        </w:rPr>
        <w:t>Numer sprawy ZP.01.2026</w:t>
      </w:r>
    </w:p>
    <w:p w14:paraId="0F20B6F5" w14:textId="77777777" w:rsidR="009B28EE" w:rsidRPr="009615EE" w:rsidRDefault="009B28EE" w:rsidP="009B28EE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sz w:val="22"/>
        </w:rPr>
        <w:t>FORMULARZ OFERTY</w:t>
      </w:r>
    </w:p>
    <w:p w14:paraId="75178388" w14:textId="77777777" w:rsidR="009B28EE" w:rsidRPr="009615EE" w:rsidRDefault="009B28EE" w:rsidP="009B28EE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</w:rPr>
        <w:t>Ja/My niżej podpisany (i): …………………………………………………………………………………………………</w:t>
      </w:r>
    </w:p>
    <w:p w14:paraId="221DF0E5" w14:textId="77777777" w:rsidR="009B28EE" w:rsidRPr="009615EE" w:rsidRDefault="009B28EE" w:rsidP="009B28EE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 xml:space="preserve">                                     imię, nazwisko </w:t>
      </w:r>
      <w:r w:rsidRPr="009615EE">
        <w:rPr>
          <w:rFonts w:cs="Times New Roman"/>
          <w:bCs/>
          <w:iCs/>
          <w:sz w:val="22"/>
          <w:vertAlign w:val="superscript"/>
        </w:rPr>
        <w:t>– reprezentacja zgodna z wpisem do KRS/CEIDG lub pełnomocnictwem</w:t>
      </w:r>
    </w:p>
    <w:p w14:paraId="71AF37A9" w14:textId="77777777" w:rsidR="009B28EE" w:rsidRPr="009615EE" w:rsidRDefault="009B28EE" w:rsidP="009B28EE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działając w imieniu i na rzecz </w:t>
      </w:r>
      <w:r w:rsidRPr="009615EE">
        <w:rPr>
          <w:rFonts w:cs="Times New Roman"/>
          <w:b/>
          <w:sz w:val="22"/>
        </w:rPr>
        <w:t>Wykonawcy</w:t>
      </w:r>
      <w:r w:rsidRPr="009615EE">
        <w:rPr>
          <w:rFonts w:cs="Times New Roman"/>
          <w:sz w:val="22"/>
        </w:rPr>
        <w:t xml:space="preserve">: </w:t>
      </w:r>
    </w:p>
    <w:p w14:paraId="69F7509E" w14:textId="77777777" w:rsidR="009B28EE" w:rsidRPr="009615EE" w:rsidRDefault="009B28EE" w:rsidP="009B28EE">
      <w:pPr>
        <w:rPr>
          <w:rFonts w:cs="Times New Roman"/>
          <w:sz w:val="22"/>
        </w:rPr>
      </w:pPr>
    </w:p>
    <w:p w14:paraId="4FDCB1E9" w14:textId="77777777" w:rsidR="009B28EE" w:rsidRPr="009615EE" w:rsidRDefault="009B28EE" w:rsidP="009B28EE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60A222CA" w14:textId="77777777" w:rsidR="009B28EE" w:rsidRPr="009615EE" w:rsidRDefault="009B28EE" w:rsidP="009B28EE">
      <w:pPr>
        <w:rPr>
          <w:rFonts w:cs="Times New Roman"/>
          <w:sz w:val="22"/>
        </w:rPr>
      </w:pPr>
    </w:p>
    <w:p w14:paraId="471D95D8" w14:textId="77777777" w:rsidR="009B28EE" w:rsidRPr="009615EE" w:rsidRDefault="009B28EE" w:rsidP="009B28EE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550A5FFA" w14:textId="77777777" w:rsidR="009B28EE" w:rsidRPr="009615EE" w:rsidRDefault="009B28EE" w:rsidP="009B28EE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>pełna nazwa/firma albo imię i nazwisko Wykonawcy/adres Wykonawcy*</w:t>
      </w:r>
    </w:p>
    <w:p w14:paraId="0A10D1DD" w14:textId="77777777" w:rsidR="009B28EE" w:rsidRPr="009615EE" w:rsidRDefault="009B28EE" w:rsidP="009B28EE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numer wpisu do KRS Wykonawcy </w:t>
      </w:r>
      <w:r w:rsidRPr="009615EE">
        <w:rPr>
          <w:rFonts w:cs="Times New Roman"/>
          <w:sz w:val="22"/>
          <w:vertAlign w:val="superscript"/>
        </w:rPr>
        <w:t>wypełnić jeżeli dotyczy*</w:t>
      </w:r>
      <w:r w:rsidRPr="009615EE">
        <w:rPr>
          <w:rFonts w:cs="Times New Roman"/>
          <w:sz w:val="22"/>
        </w:rPr>
        <w:t>…………..……….……………………</w:t>
      </w:r>
    </w:p>
    <w:p w14:paraId="424FCF2C" w14:textId="77777777" w:rsidR="009B28EE" w:rsidRPr="009615EE" w:rsidRDefault="009B28EE" w:rsidP="009B28EE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NIP: |___|___|___|___|___|___|___|___|___|___|*    REGON |___|___|___|___|___|___|___|___|___|</w:t>
      </w:r>
      <w:r w:rsidRPr="009615EE">
        <w:rPr>
          <w:rFonts w:cs="Times New Roman"/>
          <w:sz w:val="22"/>
          <w:vertAlign w:val="superscript"/>
        </w:rPr>
        <w:t>*</w:t>
      </w:r>
    </w:p>
    <w:p w14:paraId="0ACB9431" w14:textId="77777777" w:rsidR="009B28EE" w:rsidRPr="009615EE" w:rsidRDefault="009B28EE" w:rsidP="009B28EE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 xml:space="preserve">* W przypadku gdy ofertę składają Wykonawcy wspólnie ubiegający się o udzielenie zamówienia podać nazwy/firmy, adresy, numery wpisu do KRS, numery NIP/REGON każdego z Wykonawców. </w:t>
      </w:r>
    </w:p>
    <w:p w14:paraId="3F00E109" w14:textId="77777777" w:rsidR="009B28EE" w:rsidRPr="009615EE" w:rsidRDefault="009B28EE" w:rsidP="009B28EE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Nr telefonu …………………………       e-mail ……………………………………..</w:t>
      </w:r>
    </w:p>
    <w:p w14:paraId="1FC5E9D1" w14:textId="77777777" w:rsidR="009B28EE" w:rsidRPr="009615EE" w:rsidRDefault="009B28EE" w:rsidP="009B28EE">
      <w:pPr>
        <w:rPr>
          <w:rFonts w:cs="Times New Roman"/>
          <w:sz w:val="22"/>
        </w:rPr>
      </w:pPr>
    </w:p>
    <w:p w14:paraId="06A7BEB6" w14:textId="77777777" w:rsidR="009B28EE" w:rsidRPr="009615EE" w:rsidRDefault="009B28EE" w:rsidP="009B28EE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przystępując do udziału w postępowaniu o udzielenie zamówienia publicznego dotyczącego </w:t>
      </w:r>
    </w:p>
    <w:p w14:paraId="6C4C000A" w14:textId="77777777" w:rsidR="009B28EE" w:rsidRPr="009615EE" w:rsidRDefault="009B28EE" w:rsidP="009B28EE">
      <w:pPr>
        <w:rPr>
          <w:rFonts w:cs="Times New Roman"/>
          <w:sz w:val="22"/>
        </w:rPr>
      </w:pPr>
    </w:p>
    <w:p w14:paraId="3AAA7B1E" w14:textId="77777777" w:rsidR="009B28EE" w:rsidRPr="009615EE" w:rsidRDefault="009B28EE" w:rsidP="009B28EE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sz w:val="22"/>
        </w:rPr>
        <w:t>Dostawa artykułów żywnościowych do Szkoły Podstawowej nr 3 im. T. Kościuszki w Gołdapi</w:t>
      </w:r>
    </w:p>
    <w:p w14:paraId="3941EE90" w14:textId="77777777" w:rsidR="009B28EE" w:rsidRPr="009615EE" w:rsidRDefault="009B28EE" w:rsidP="009B28EE">
      <w:pPr>
        <w:jc w:val="center"/>
        <w:rPr>
          <w:rFonts w:cs="Times New Roman"/>
          <w:sz w:val="22"/>
        </w:rPr>
      </w:pPr>
      <w:r w:rsidRPr="009615EE">
        <w:rPr>
          <w:rFonts w:cs="Times New Roman"/>
          <w:sz w:val="22"/>
        </w:rPr>
        <w:t>składam(y) niniejszą ofertę na:</w:t>
      </w:r>
    </w:p>
    <w:p w14:paraId="3169DAC9" w14:textId="77777777" w:rsidR="009B28EE" w:rsidRPr="009615EE" w:rsidRDefault="009B28EE" w:rsidP="009B28EE">
      <w:pPr>
        <w:jc w:val="center"/>
        <w:rPr>
          <w:rFonts w:cs="Times New Roman"/>
          <w:b/>
          <w:bCs/>
          <w:sz w:val="22"/>
          <w:u w:val="single"/>
        </w:rPr>
      </w:pPr>
      <w:r w:rsidRPr="009615EE">
        <w:rPr>
          <w:rFonts w:cs="Times New Roman"/>
          <w:b/>
          <w:bCs/>
          <w:sz w:val="22"/>
        </w:rPr>
        <w:t>FORMULARZ CENOWY</w:t>
      </w:r>
    </w:p>
    <w:p w14:paraId="44FB2E01" w14:textId="77777777" w:rsidR="009B28EE" w:rsidRPr="009615EE" w:rsidRDefault="009B28EE" w:rsidP="009B28EE">
      <w:pPr>
        <w:jc w:val="center"/>
        <w:rPr>
          <w:rFonts w:cs="Times New Roman"/>
          <w:b/>
          <w:bCs/>
          <w:sz w:val="22"/>
        </w:rPr>
      </w:pPr>
      <w:r w:rsidRPr="009615EE">
        <w:rPr>
          <w:rFonts w:cs="Times New Roman"/>
          <w:b/>
          <w:bCs/>
          <w:sz w:val="22"/>
        </w:rPr>
        <w:t>Zestaw nr 7– Owoce i warzywa</w:t>
      </w:r>
    </w:p>
    <w:p w14:paraId="7320C629" w14:textId="77777777" w:rsidR="009B28EE" w:rsidRPr="009615EE" w:rsidRDefault="009B28EE" w:rsidP="009B28EE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Oferujemy dostawę przedmiotu zamówienia zgodnie z opisem przedmiotu zamówienia i na warunkach określonych w Specyfikacji Warunków Zamówienia według poniższej kalkulacji: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3221"/>
        <w:gridCol w:w="1292"/>
        <w:gridCol w:w="852"/>
        <w:gridCol w:w="848"/>
        <w:gridCol w:w="1138"/>
        <w:gridCol w:w="1138"/>
      </w:tblGrid>
      <w:tr w:rsidR="009B28EE" w:rsidRPr="009615EE" w14:paraId="455FE850" w14:textId="77777777" w:rsidTr="00515AE8">
        <w:trPr>
          <w:trHeight w:val="1240"/>
        </w:trPr>
        <w:tc>
          <w:tcPr>
            <w:tcW w:w="316" w:type="pct"/>
            <w:hideMark/>
          </w:tcPr>
          <w:p w14:paraId="4B5EFF04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Lp.   </w:t>
            </w:r>
          </w:p>
        </w:tc>
        <w:tc>
          <w:tcPr>
            <w:tcW w:w="1777" w:type="pct"/>
            <w:hideMark/>
          </w:tcPr>
          <w:p w14:paraId="166A1A7E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Nazwa Towaru </w:t>
            </w:r>
          </w:p>
        </w:tc>
        <w:tc>
          <w:tcPr>
            <w:tcW w:w="713" w:type="pct"/>
            <w:hideMark/>
          </w:tcPr>
          <w:p w14:paraId="7F8705AC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Kod CPV</w:t>
            </w:r>
          </w:p>
        </w:tc>
        <w:tc>
          <w:tcPr>
            <w:tcW w:w="470" w:type="pct"/>
            <w:hideMark/>
          </w:tcPr>
          <w:p w14:paraId="79F196A2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468" w:type="pct"/>
            <w:hideMark/>
          </w:tcPr>
          <w:p w14:paraId="442CCE7F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628" w:type="pct"/>
          </w:tcPr>
          <w:p w14:paraId="05FAAB8B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Cena brutto za jednostkę miary w PLN</w:t>
            </w:r>
          </w:p>
        </w:tc>
        <w:tc>
          <w:tcPr>
            <w:tcW w:w="628" w:type="pct"/>
          </w:tcPr>
          <w:p w14:paraId="7C9398F5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Wartość całkowita brutto w PLN (iloczyn kolumny 5 i 6)</w:t>
            </w:r>
          </w:p>
        </w:tc>
      </w:tr>
      <w:tr w:rsidR="009B28EE" w:rsidRPr="009615EE" w14:paraId="769C14B9" w14:textId="77777777" w:rsidTr="00515AE8">
        <w:trPr>
          <w:trHeight w:val="300"/>
        </w:trPr>
        <w:tc>
          <w:tcPr>
            <w:tcW w:w="316" w:type="pct"/>
            <w:hideMark/>
          </w:tcPr>
          <w:p w14:paraId="0B6021E7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</w:t>
            </w:r>
          </w:p>
        </w:tc>
        <w:tc>
          <w:tcPr>
            <w:tcW w:w="1777" w:type="pct"/>
            <w:hideMark/>
          </w:tcPr>
          <w:p w14:paraId="0201506C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2</w:t>
            </w:r>
          </w:p>
        </w:tc>
        <w:tc>
          <w:tcPr>
            <w:tcW w:w="713" w:type="pct"/>
            <w:hideMark/>
          </w:tcPr>
          <w:p w14:paraId="0776E6E0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3</w:t>
            </w:r>
          </w:p>
        </w:tc>
        <w:tc>
          <w:tcPr>
            <w:tcW w:w="470" w:type="pct"/>
            <w:hideMark/>
          </w:tcPr>
          <w:p w14:paraId="7783D639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4</w:t>
            </w:r>
          </w:p>
        </w:tc>
        <w:tc>
          <w:tcPr>
            <w:tcW w:w="468" w:type="pct"/>
            <w:hideMark/>
          </w:tcPr>
          <w:p w14:paraId="17BE380B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5</w:t>
            </w:r>
          </w:p>
        </w:tc>
        <w:tc>
          <w:tcPr>
            <w:tcW w:w="628" w:type="pct"/>
          </w:tcPr>
          <w:p w14:paraId="7778C58D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628" w:type="pct"/>
          </w:tcPr>
          <w:p w14:paraId="6F3F9DF8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7</w:t>
            </w:r>
          </w:p>
        </w:tc>
      </w:tr>
      <w:tr w:rsidR="009B28EE" w:rsidRPr="009615EE" w14:paraId="60B8D8D6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5CD3F11F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</w:t>
            </w:r>
          </w:p>
        </w:tc>
        <w:tc>
          <w:tcPr>
            <w:tcW w:w="1777" w:type="pct"/>
            <w:hideMark/>
          </w:tcPr>
          <w:p w14:paraId="49D60C1A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Ziemniaki</w:t>
            </w:r>
            <w:r w:rsidRPr="009615EE">
              <w:rPr>
                <w:sz w:val="22"/>
                <w:szCs w:val="22"/>
              </w:rPr>
              <w:t xml:space="preserve"> </w:t>
            </w:r>
          </w:p>
          <w:p w14:paraId="339B131E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stanowiącym załącznik nr 1g do SWZ oraz załącznikiem do wzoru umowy będącej załącznikiem nr 4 do SWZ</w:t>
            </w:r>
          </w:p>
          <w:p w14:paraId="5F393F49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0732A5E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23DC81C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3D144113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2D3B318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D1156C9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03110000-4</w:t>
                  </w:r>
                </w:p>
              </w:tc>
            </w:tr>
          </w:tbl>
          <w:p w14:paraId="52E850C6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356FAD5F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185AEF81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7 000</w:t>
            </w:r>
          </w:p>
        </w:tc>
        <w:tc>
          <w:tcPr>
            <w:tcW w:w="628" w:type="pct"/>
          </w:tcPr>
          <w:p w14:paraId="73A2E11B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4AA2C052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33A1734B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2E637BC9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2</w:t>
            </w:r>
          </w:p>
        </w:tc>
        <w:tc>
          <w:tcPr>
            <w:tcW w:w="1777" w:type="pct"/>
            <w:hideMark/>
          </w:tcPr>
          <w:p w14:paraId="39909307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Ziemniak młody </w:t>
            </w:r>
          </w:p>
          <w:p w14:paraId="7A65588B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1D02C702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29CFDC9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E994A9B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64EAD94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6435E53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365D1FF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03110000-4</w:t>
                  </w:r>
                </w:p>
              </w:tc>
            </w:tr>
          </w:tbl>
          <w:p w14:paraId="02A6ACE6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4F439F16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703AFD49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1 500</w:t>
            </w:r>
          </w:p>
        </w:tc>
        <w:tc>
          <w:tcPr>
            <w:tcW w:w="628" w:type="pct"/>
          </w:tcPr>
          <w:p w14:paraId="2213D8C0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6E6F01B5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34409171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53D0C582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3</w:t>
            </w:r>
          </w:p>
        </w:tc>
        <w:tc>
          <w:tcPr>
            <w:tcW w:w="1777" w:type="pct"/>
            <w:hideMark/>
          </w:tcPr>
          <w:p w14:paraId="0B35EE16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Burak</w:t>
            </w:r>
            <w:r w:rsidRPr="009615EE">
              <w:rPr>
                <w:sz w:val="22"/>
                <w:szCs w:val="22"/>
              </w:rPr>
              <w:t xml:space="preserve"> </w:t>
            </w:r>
          </w:p>
          <w:p w14:paraId="2EFB7E03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011DFF87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1EBFFE1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6E087A0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46827145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5EC445B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5404C85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03111000-1</w:t>
                  </w:r>
                </w:p>
              </w:tc>
            </w:tr>
          </w:tbl>
          <w:p w14:paraId="2AB418B6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5A24C8AB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50333E0F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628" w:type="pct"/>
          </w:tcPr>
          <w:p w14:paraId="58E09B8A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3BBBF206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13FD5530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2C187DE9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4</w:t>
            </w:r>
          </w:p>
        </w:tc>
        <w:tc>
          <w:tcPr>
            <w:tcW w:w="1777" w:type="pct"/>
            <w:hideMark/>
          </w:tcPr>
          <w:p w14:paraId="42A30FAA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Brokuły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049CB332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  <w:hideMark/>
          </w:tcPr>
          <w:p w14:paraId="0A932EC1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03114000-8</w:t>
            </w:r>
          </w:p>
        </w:tc>
        <w:tc>
          <w:tcPr>
            <w:tcW w:w="470" w:type="pct"/>
            <w:noWrap/>
            <w:hideMark/>
          </w:tcPr>
          <w:p w14:paraId="4B754E52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6E4A8012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628" w:type="pct"/>
          </w:tcPr>
          <w:p w14:paraId="3B201C0A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59E07BE1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3E71903C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78B9BBDF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5</w:t>
            </w:r>
          </w:p>
        </w:tc>
        <w:tc>
          <w:tcPr>
            <w:tcW w:w="1777" w:type="pct"/>
            <w:hideMark/>
          </w:tcPr>
          <w:p w14:paraId="08694503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Cebula</w:t>
            </w:r>
            <w:r w:rsidRPr="009615EE">
              <w:rPr>
                <w:sz w:val="22"/>
                <w:szCs w:val="22"/>
              </w:rPr>
              <w:t xml:space="preserve">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49894640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18AF4D4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258EE00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1835012D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3A0C1BE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47AE766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03112000-8</w:t>
                  </w:r>
                </w:p>
              </w:tc>
            </w:tr>
          </w:tbl>
          <w:p w14:paraId="7D9763AD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33D7E03B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7BC1FEFD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320</w:t>
            </w:r>
          </w:p>
        </w:tc>
        <w:tc>
          <w:tcPr>
            <w:tcW w:w="628" w:type="pct"/>
          </w:tcPr>
          <w:p w14:paraId="5C601BA8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6E11DDA9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6523807D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25B720BF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6</w:t>
            </w:r>
          </w:p>
        </w:tc>
        <w:tc>
          <w:tcPr>
            <w:tcW w:w="1777" w:type="pct"/>
            <w:hideMark/>
          </w:tcPr>
          <w:p w14:paraId="7D6FF5C8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Cebula </w:t>
            </w: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stanowiącym załącznik nr 1g do SWZ oraz załącznikiem do wzoru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umowy będącej załącznikiem nr 4 do SWZ</w:t>
            </w:r>
          </w:p>
          <w:p w14:paraId="4B34F4EA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47E3B9B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9A48734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0657B969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70B06D3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E709927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03112000-8</w:t>
                  </w:r>
                </w:p>
              </w:tc>
            </w:tr>
          </w:tbl>
          <w:p w14:paraId="3B5AE785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29709BA1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600F3FCF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28" w:type="pct"/>
          </w:tcPr>
          <w:p w14:paraId="440FDD9D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2FB59BB7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711DB8EB" w14:textId="77777777" w:rsidTr="00515AE8">
        <w:trPr>
          <w:trHeight w:val="660"/>
        </w:trPr>
        <w:tc>
          <w:tcPr>
            <w:tcW w:w="316" w:type="pct"/>
            <w:noWrap/>
            <w:hideMark/>
          </w:tcPr>
          <w:p w14:paraId="1E05206A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7</w:t>
            </w:r>
          </w:p>
        </w:tc>
        <w:tc>
          <w:tcPr>
            <w:tcW w:w="1777" w:type="pct"/>
            <w:hideMark/>
          </w:tcPr>
          <w:p w14:paraId="45B956A7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Pietruszka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723E1DD4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  <w:hideMark/>
          </w:tcPr>
          <w:p w14:paraId="540B5410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03113000-5</w:t>
            </w:r>
          </w:p>
        </w:tc>
        <w:tc>
          <w:tcPr>
            <w:tcW w:w="470" w:type="pct"/>
            <w:noWrap/>
            <w:hideMark/>
          </w:tcPr>
          <w:p w14:paraId="51A4C201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38B37230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628" w:type="pct"/>
          </w:tcPr>
          <w:p w14:paraId="57305C66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7555A166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7AEE905E" w14:textId="77777777" w:rsidTr="00515AE8">
        <w:trPr>
          <w:trHeight w:val="615"/>
        </w:trPr>
        <w:tc>
          <w:tcPr>
            <w:tcW w:w="316" w:type="pct"/>
            <w:noWrap/>
            <w:hideMark/>
          </w:tcPr>
          <w:p w14:paraId="1C4BFABF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8</w:t>
            </w:r>
          </w:p>
        </w:tc>
        <w:tc>
          <w:tcPr>
            <w:tcW w:w="1777" w:type="pct"/>
            <w:hideMark/>
          </w:tcPr>
          <w:p w14:paraId="29DF301A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Kapusta biała</w:t>
            </w:r>
            <w:r w:rsidRPr="009615EE">
              <w:rPr>
                <w:sz w:val="22"/>
                <w:szCs w:val="22"/>
              </w:rPr>
              <w:t xml:space="preserve">,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7245308E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  <w:hideMark/>
          </w:tcPr>
          <w:p w14:paraId="6364B2FE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03114000-8</w:t>
            </w:r>
          </w:p>
        </w:tc>
        <w:tc>
          <w:tcPr>
            <w:tcW w:w="470" w:type="pct"/>
            <w:noWrap/>
            <w:hideMark/>
          </w:tcPr>
          <w:p w14:paraId="29339A68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3BB76358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700</w:t>
            </w:r>
          </w:p>
        </w:tc>
        <w:tc>
          <w:tcPr>
            <w:tcW w:w="628" w:type="pct"/>
          </w:tcPr>
          <w:p w14:paraId="056AFF77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74D71932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6EBAB947" w14:textId="77777777" w:rsidTr="00515AE8">
        <w:trPr>
          <w:trHeight w:val="349"/>
        </w:trPr>
        <w:tc>
          <w:tcPr>
            <w:tcW w:w="316" w:type="pct"/>
            <w:noWrap/>
            <w:hideMark/>
          </w:tcPr>
          <w:p w14:paraId="2D255412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9</w:t>
            </w:r>
          </w:p>
        </w:tc>
        <w:tc>
          <w:tcPr>
            <w:tcW w:w="1777" w:type="pct"/>
            <w:hideMark/>
          </w:tcPr>
          <w:p w14:paraId="0C16FC00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Kapusta młoda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68CE4E16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  <w:hideMark/>
          </w:tcPr>
          <w:p w14:paraId="4D9683C6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03114000-8</w:t>
            </w:r>
          </w:p>
        </w:tc>
        <w:tc>
          <w:tcPr>
            <w:tcW w:w="470" w:type="pct"/>
            <w:noWrap/>
            <w:hideMark/>
          </w:tcPr>
          <w:p w14:paraId="224A1E58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proofErr w:type="spellStart"/>
            <w:r w:rsidRPr="009615EE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468" w:type="pct"/>
            <w:hideMark/>
          </w:tcPr>
          <w:p w14:paraId="107AE087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28" w:type="pct"/>
          </w:tcPr>
          <w:p w14:paraId="55044441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1FBB47B5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5A0AF3E5" w14:textId="77777777" w:rsidTr="00515AE8">
        <w:trPr>
          <w:trHeight w:val="349"/>
        </w:trPr>
        <w:tc>
          <w:tcPr>
            <w:tcW w:w="316" w:type="pct"/>
            <w:noWrap/>
            <w:hideMark/>
          </w:tcPr>
          <w:p w14:paraId="0C62C06C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10</w:t>
            </w:r>
          </w:p>
        </w:tc>
        <w:tc>
          <w:tcPr>
            <w:tcW w:w="1777" w:type="pct"/>
            <w:hideMark/>
          </w:tcPr>
          <w:p w14:paraId="437CAACD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Sałata główka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20B163D3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0EEE6F0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04F57F7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C273B22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0481DCD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8147965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03114100-5</w:t>
                  </w:r>
                </w:p>
              </w:tc>
            </w:tr>
          </w:tbl>
          <w:p w14:paraId="050263C7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47BA6ED5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proofErr w:type="spellStart"/>
            <w:r w:rsidRPr="009615EE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468" w:type="pct"/>
            <w:hideMark/>
          </w:tcPr>
          <w:p w14:paraId="563ABB4B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350</w:t>
            </w:r>
          </w:p>
        </w:tc>
        <w:tc>
          <w:tcPr>
            <w:tcW w:w="628" w:type="pct"/>
          </w:tcPr>
          <w:p w14:paraId="263004E3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1B384DBC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3167395C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713B86C8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11</w:t>
            </w:r>
          </w:p>
        </w:tc>
        <w:tc>
          <w:tcPr>
            <w:tcW w:w="1777" w:type="pct"/>
            <w:hideMark/>
          </w:tcPr>
          <w:p w14:paraId="13AEAAC2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Sałata lodowa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2ED990F2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1C0D125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B9A5DCB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3C851BC6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36A3C88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9874D0D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03114100-5</w:t>
                  </w:r>
                </w:p>
              </w:tc>
            </w:tr>
          </w:tbl>
          <w:p w14:paraId="4451F1D0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16B68691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proofErr w:type="spellStart"/>
            <w:r w:rsidRPr="009615EE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468" w:type="pct"/>
            <w:hideMark/>
          </w:tcPr>
          <w:p w14:paraId="73551F85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650</w:t>
            </w:r>
          </w:p>
        </w:tc>
        <w:tc>
          <w:tcPr>
            <w:tcW w:w="628" w:type="pct"/>
          </w:tcPr>
          <w:p w14:paraId="23A73006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5FEA0FA6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44048C37" w14:textId="77777777" w:rsidTr="00515AE8">
        <w:trPr>
          <w:trHeight w:val="1009"/>
        </w:trPr>
        <w:tc>
          <w:tcPr>
            <w:tcW w:w="316" w:type="pct"/>
            <w:noWrap/>
            <w:hideMark/>
          </w:tcPr>
          <w:p w14:paraId="60104108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777" w:type="pct"/>
            <w:hideMark/>
          </w:tcPr>
          <w:p w14:paraId="6A9BBC1A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Kapusta czerwona</w:t>
            </w:r>
            <w:r w:rsidRPr="009615EE">
              <w:rPr>
                <w:sz w:val="22"/>
                <w:szCs w:val="22"/>
              </w:rPr>
              <w:t xml:space="preserve">,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738C165F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0C4A862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0432E0D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20999C7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44A1522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55D3AB0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03114000-8</w:t>
                  </w:r>
                </w:p>
              </w:tc>
            </w:tr>
          </w:tbl>
          <w:p w14:paraId="7BD937F8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57451FD3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11E2CFE0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120</w:t>
            </w:r>
          </w:p>
        </w:tc>
        <w:tc>
          <w:tcPr>
            <w:tcW w:w="628" w:type="pct"/>
          </w:tcPr>
          <w:p w14:paraId="454D7F45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49184B10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00CDB6C9" w14:textId="77777777" w:rsidTr="00515AE8">
        <w:trPr>
          <w:trHeight w:val="615"/>
        </w:trPr>
        <w:tc>
          <w:tcPr>
            <w:tcW w:w="316" w:type="pct"/>
            <w:noWrap/>
            <w:hideMark/>
          </w:tcPr>
          <w:p w14:paraId="7D83E6EE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13</w:t>
            </w:r>
          </w:p>
        </w:tc>
        <w:tc>
          <w:tcPr>
            <w:tcW w:w="1777" w:type="pct"/>
            <w:hideMark/>
          </w:tcPr>
          <w:p w14:paraId="483F2734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Kapusta kiszona</w:t>
            </w:r>
            <w:r w:rsidRPr="009615EE">
              <w:rPr>
                <w:sz w:val="22"/>
                <w:szCs w:val="22"/>
              </w:rPr>
              <w:t xml:space="preserve"> 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39CFE1B7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  <w:hideMark/>
          </w:tcPr>
          <w:p w14:paraId="7712EB90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03115000-1</w:t>
            </w:r>
          </w:p>
        </w:tc>
        <w:tc>
          <w:tcPr>
            <w:tcW w:w="470" w:type="pct"/>
            <w:noWrap/>
            <w:hideMark/>
          </w:tcPr>
          <w:p w14:paraId="2BE3FB75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643292FD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550</w:t>
            </w:r>
          </w:p>
        </w:tc>
        <w:tc>
          <w:tcPr>
            <w:tcW w:w="628" w:type="pct"/>
          </w:tcPr>
          <w:p w14:paraId="033DEBCD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798BBC8F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11A381D9" w14:textId="77777777" w:rsidTr="00515AE8">
        <w:trPr>
          <w:trHeight w:val="615"/>
        </w:trPr>
        <w:tc>
          <w:tcPr>
            <w:tcW w:w="316" w:type="pct"/>
            <w:noWrap/>
            <w:hideMark/>
          </w:tcPr>
          <w:p w14:paraId="6EE9F8BC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14</w:t>
            </w:r>
          </w:p>
        </w:tc>
        <w:tc>
          <w:tcPr>
            <w:tcW w:w="1777" w:type="pct"/>
            <w:hideMark/>
          </w:tcPr>
          <w:p w14:paraId="20F83B96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Kapusta pekińska</w:t>
            </w:r>
            <w:r w:rsidRPr="009615EE">
              <w:rPr>
                <w:sz w:val="22"/>
                <w:szCs w:val="22"/>
              </w:rPr>
              <w:t xml:space="preserve">,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6E12AF19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  <w:hideMark/>
          </w:tcPr>
          <w:p w14:paraId="5DD44878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03114000-8</w:t>
            </w:r>
          </w:p>
        </w:tc>
        <w:tc>
          <w:tcPr>
            <w:tcW w:w="470" w:type="pct"/>
            <w:noWrap/>
            <w:hideMark/>
          </w:tcPr>
          <w:p w14:paraId="33ECFD22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25B7DD84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280</w:t>
            </w:r>
          </w:p>
        </w:tc>
        <w:tc>
          <w:tcPr>
            <w:tcW w:w="628" w:type="pct"/>
          </w:tcPr>
          <w:p w14:paraId="19B9D477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0918A5F6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65A7547E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48B90D24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15</w:t>
            </w:r>
          </w:p>
        </w:tc>
        <w:tc>
          <w:tcPr>
            <w:tcW w:w="1777" w:type="pct"/>
            <w:hideMark/>
          </w:tcPr>
          <w:p w14:paraId="7E39F777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Kalarepa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10D784D2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5DE5C9F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70F380B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53823657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4785AD4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56B7C20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03114000-8</w:t>
                  </w:r>
                </w:p>
              </w:tc>
            </w:tr>
          </w:tbl>
          <w:p w14:paraId="6E54FB24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4D33946E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proofErr w:type="spellStart"/>
            <w:r w:rsidRPr="009615EE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468" w:type="pct"/>
            <w:hideMark/>
          </w:tcPr>
          <w:p w14:paraId="4ED21FA5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340</w:t>
            </w:r>
          </w:p>
        </w:tc>
        <w:tc>
          <w:tcPr>
            <w:tcW w:w="628" w:type="pct"/>
          </w:tcPr>
          <w:p w14:paraId="6E14D50E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303E6B4E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32081534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5F6158B6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16</w:t>
            </w:r>
          </w:p>
        </w:tc>
        <w:tc>
          <w:tcPr>
            <w:tcW w:w="1777" w:type="pct"/>
            <w:hideMark/>
          </w:tcPr>
          <w:p w14:paraId="34953062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Kalafior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5A6DF984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45EB3D7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80A1598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CA2B302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5C8F218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8BA4252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03114000-8</w:t>
                  </w:r>
                </w:p>
              </w:tc>
            </w:tr>
          </w:tbl>
          <w:p w14:paraId="7A05F46F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517F2F99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1751E25E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80</w:t>
            </w:r>
          </w:p>
        </w:tc>
        <w:tc>
          <w:tcPr>
            <w:tcW w:w="628" w:type="pct"/>
          </w:tcPr>
          <w:p w14:paraId="3B65E533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4F16A015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39539F6A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7B2241FB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17</w:t>
            </w:r>
          </w:p>
        </w:tc>
        <w:tc>
          <w:tcPr>
            <w:tcW w:w="1777" w:type="pct"/>
            <w:hideMark/>
          </w:tcPr>
          <w:p w14:paraId="6C4A2F12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Koper </w:t>
            </w: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opisem przedmiotu zamówienia stanowiącym załącznik nr 1g do SWZ oraz załącznikiem do wzoru umowy będącej załącznikiem nr 4 do SWZ</w:t>
            </w:r>
          </w:p>
          <w:p w14:paraId="74FCAD29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  <w:hideMark/>
          </w:tcPr>
          <w:p w14:paraId="1C8C0631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lastRenderedPageBreak/>
              <w:t>03116200-9</w:t>
            </w:r>
          </w:p>
        </w:tc>
        <w:tc>
          <w:tcPr>
            <w:tcW w:w="470" w:type="pct"/>
            <w:noWrap/>
            <w:hideMark/>
          </w:tcPr>
          <w:p w14:paraId="42D648DD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31B60F91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628" w:type="pct"/>
          </w:tcPr>
          <w:p w14:paraId="307FF9E1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38A1FC2A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613111FD" w14:textId="77777777" w:rsidTr="00515AE8">
        <w:trPr>
          <w:trHeight w:val="615"/>
        </w:trPr>
        <w:tc>
          <w:tcPr>
            <w:tcW w:w="316" w:type="pct"/>
            <w:noWrap/>
            <w:hideMark/>
          </w:tcPr>
          <w:p w14:paraId="58177C46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18</w:t>
            </w:r>
          </w:p>
        </w:tc>
        <w:tc>
          <w:tcPr>
            <w:tcW w:w="1777" w:type="pct"/>
            <w:hideMark/>
          </w:tcPr>
          <w:p w14:paraId="1807704F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Marchew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706C493C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5F9D974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5426807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3BC25F1B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3F73B51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AC76B7F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03113000-5</w:t>
                  </w:r>
                </w:p>
              </w:tc>
            </w:tr>
          </w:tbl>
          <w:p w14:paraId="54F5FD0E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7BF9DE8B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3BDB803E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628" w:type="pct"/>
          </w:tcPr>
          <w:p w14:paraId="6ED3AD34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49A88632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69716628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328C1158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19</w:t>
            </w:r>
          </w:p>
        </w:tc>
        <w:tc>
          <w:tcPr>
            <w:tcW w:w="1777" w:type="pct"/>
            <w:hideMark/>
          </w:tcPr>
          <w:p w14:paraId="42822F2A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Marchew młoda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17584211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6DBF10F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FEB378E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55FA870E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5A5BE29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71C0E43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03113000-5</w:t>
                  </w:r>
                </w:p>
              </w:tc>
            </w:tr>
          </w:tbl>
          <w:p w14:paraId="12101120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0D6DA56F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42705EA1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628" w:type="pct"/>
          </w:tcPr>
          <w:p w14:paraId="6BEB0F04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33AC0610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1C60B925" w14:textId="77777777" w:rsidTr="00515AE8">
        <w:trPr>
          <w:trHeight w:val="615"/>
        </w:trPr>
        <w:tc>
          <w:tcPr>
            <w:tcW w:w="316" w:type="pct"/>
            <w:noWrap/>
            <w:hideMark/>
          </w:tcPr>
          <w:p w14:paraId="3E68FE46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  <w:hideMark/>
          </w:tcPr>
          <w:p w14:paraId="5CEF92ED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Ogórek kiszony</w:t>
            </w:r>
            <w:r w:rsidRPr="009615EE">
              <w:rPr>
                <w:sz w:val="22"/>
                <w:szCs w:val="22"/>
              </w:rPr>
              <w:t xml:space="preserve">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6DE48395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  <w:hideMark/>
          </w:tcPr>
          <w:p w14:paraId="7298E423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03115000-1</w:t>
            </w:r>
          </w:p>
        </w:tc>
        <w:tc>
          <w:tcPr>
            <w:tcW w:w="470" w:type="pct"/>
            <w:noWrap/>
            <w:hideMark/>
          </w:tcPr>
          <w:p w14:paraId="6E74FA0A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18A93E0F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380</w:t>
            </w:r>
          </w:p>
        </w:tc>
        <w:tc>
          <w:tcPr>
            <w:tcW w:w="628" w:type="pct"/>
          </w:tcPr>
          <w:p w14:paraId="2FBE72A2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384078A2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0945DC59" w14:textId="77777777" w:rsidTr="00515AE8">
        <w:trPr>
          <w:trHeight w:val="615"/>
        </w:trPr>
        <w:tc>
          <w:tcPr>
            <w:tcW w:w="316" w:type="pct"/>
            <w:noWrap/>
            <w:hideMark/>
          </w:tcPr>
          <w:p w14:paraId="45AB6F32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21</w:t>
            </w:r>
          </w:p>
        </w:tc>
        <w:tc>
          <w:tcPr>
            <w:tcW w:w="1777" w:type="pct"/>
            <w:hideMark/>
          </w:tcPr>
          <w:p w14:paraId="5CD5B830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Ogórek świeży</w:t>
            </w:r>
            <w:r w:rsidRPr="009615EE">
              <w:rPr>
                <w:sz w:val="22"/>
                <w:szCs w:val="22"/>
              </w:rPr>
              <w:t xml:space="preserve">,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0E080047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563C7E4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3FF5A6A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9C66275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196AA68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ABC0076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03116000-3</w:t>
                  </w:r>
                </w:p>
              </w:tc>
            </w:tr>
          </w:tbl>
          <w:p w14:paraId="2B836608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6AEE0457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482969BA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700</w:t>
            </w:r>
          </w:p>
        </w:tc>
        <w:tc>
          <w:tcPr>
            <w:tcW w:w="628" w:type="pct"/>
          </w:tcPr>
          <w:p w14:paraId="77C9E29A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17072C94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4F0E9548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5822E6BF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22</w:t>
            </w:r>
          </w:p>
        </w:tc>
        <w:tc>
          <w:tcPr>
            <w:tcW w:w="1777" w:type="pct"/>
            <w:hideMark/>
          </w:tcPr>
          <w:p w14:paraId="4DFB11DD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Papryka świeża</w:t>
            </w:r>
            <w:r w:rsidRPr="009615EE">
              <w:rPr>
                <w:sz w:val="22"/>
                <w:szCs w:val="22"/>
              </w:rPr>
              <w:t xml:space="preserve">, </w:t>
            </w: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stanowiącym załącznik nr 1g do SWZ oraz załącznikiem do wzoru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umowy będącej załącznikiem nr 4 do SWZ</w:t>
            </w:r>
          </w:p>
          <w:p w14:paraId="33E93B61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7ADC2C8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597C7E4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BA50172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7DDD52C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4355A7E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03117000-0</w:t>
                  </w:r>
                </w:p>
              </w:tc>
            </w:tr>
          </w:tbl>
          <w:p w14:paraId="2EBDE002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45477149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60D1DF13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360</w:t>
            </w:r>
          </w:p>
        </w:tc>
        <w:tc>
          <w:tcPr>
            <w:tcW w:w="628" w:type="pct"/>
          </w:tcPr>
          <w:p w14:paraId="6E67C8C5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1E8E2AD9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65A4FF3E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7D81CBCF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23</w:t>
            </w:r>
          </w:p>
        </w:tc>
        <w:tc>
          <w:tcPr>
            <w:tcW w:w="1777" w:type="pct"/>
            <w:hideMark/>
          </w:tcPr>
          <w:p w14:paraId="7774D089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Pietruszka natka</w:t>
            </w:r>
            <w:r w:rsidRPr="009615EE">
              <w:rPr>
                <w:sz w:val="22"/>
                <w:szCs w:val="22"/>
              </w:rPr>
              <w:t xml:space="preserve">,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57712036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1E5E943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9EDAEFB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D691BA9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0579999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456EAC7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03116200-9</w:t>
                  </w:r>
                </w:p>
              </w:tc>
            </w:tr>
          </w:tbl>
          <w:p w14:paraId="25068376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05EE0988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17F05AB5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628" w:type="pct"/>
          </w:tcPr>
          <w:p w14:paraId="7AD4A359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4A8B861E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2E177325" w14:textId="77777777" w:rsidTr="00515AE8">
        <w:trPr>
          <w:trHeight w:val="615"/>
        </w:trPr>
        <w:tc>
          <w:tcPr>
            <w:tcW w:w="316" w:type="pct"/>
            <w:noWrap/>
            <w:hideMark/>
          </w:tcPr>
          <w:p w14:paraId="05E0DF45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24</w:t>
            </w:r>
          </w:p>
        </w:tc>
        <w:tc>
          <w:tcPr>
            <w:tcW w:w="1777" w:type="pct"/>
            <w:hideMark/>
          </w:tcPr>
          <w:p w14:paraId="1EE20334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Pomidor</w:t>
            </w:r>
            <w:r w:rsidRPr="009615EE">
              <w:rPr>
                <w:sz w:val="22"/>
                <w:szCs w:val="22"/>
              </w:rPr>
              <w:t xml:space="preserve">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5FA1B103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7199DB5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910B919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36803142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4EF1956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EEE81AC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03118100-4</w:t>
                  </w:r>
                </w:p>
              </w:tc>
            </w:tr>
          </w:tbl>
          <w:p w14:paraId="24FC6150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012E00F3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5CE7174F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628" w:type="pct"/>
          </w:tcPr>
          <w:p w14:paraId="287611E9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5499DF46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563F05E9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54A92FCD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25</w:t>
            </w:r>
          </w:p>
        </w:tc>
        <w:tc>
          <w:tcPr>
            <w:tcW w:w="1777" w:type="pct"/>
            <w:hideMark/>
          </w:tcPr>
          <w:p w14:paraId="799BB1BF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Pomidory </w:t>
            </w:r>
            <w:proofErr w:type="spellStart"/>
            <w:r w:rsidRPr="009615EE">
              <w:rPr>
                <w:b/>
                <w:bCs/>
                <w:sz w:val="22"/>
                <w:szCs w:val="22"/>
              </w:rPr>
              <w:t>cherry</w:t>
            </w:r>
            <w:proofErr w:type="spellEnd"/>
            <w:r w:rsidRPr="009615EE">
              <w:rPr>
                <w:b/>
                <w:bCs/>
                <w:sz w:val="22"/>
                <w:szCs w:val="22"/>
              </w:rPr>
              <w:t xml:space="preserve">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64FEEA44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73C9F7D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26E128A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6351C44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745EA69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E8A229C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03118100-4</w:t>
                  </w:r>
                </w:p>
              </w:tc>
            </w:tr>
          </w:tbl>
          <w:p w14:paraId="6E28F817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34C28E74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26DFDAF9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628" w:type="pct"/>
          </w:tcPr>
          <w:p w14:paraId="74E04C55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5BDD5CD4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072FEEB1" w14:textId="77777777" w:rsidTr="00515AE8">
        <w:trPr>
          <w:trHeight w:val="615"/>
        </w:trPr>
        <w:tc>
          <w:tcPr>
            <w:tcW w:w="316" w:type="pct"/>
            <w:noWrap/>
            <w:hideMark/>
          </w:tcPr>
          <w:p w14:paraId="4AD28DC4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26</w:t>
            </w:r>
          </w:p>
        </w:tc>
        <w:tc>
          <w:tcPr>
            <w:tcW w:w="1777" w:type="pct"/>
            <w:hideMark/>
          </w:tcPr>
          <w:p w14:paraId="0A95750B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Por</w:t>
            </w:r>
            <w:r w:rsidRPr="009615EE">
              <w:rPr>
                <w:sz w:val="22"/>
                <w:szCs w:val="22"/>
              </w:rPr>
              <w:t xml:space="preserve">, 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22B7DC7F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532E95E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292C224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3D3A7D71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637B99C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7EB2874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03112000-8</w:t>
                  </w:r>
                </w:p>
              </w:tc>
            </w:tr>
          </w:tbl>
          <w:p w14:paraId="17C7EEAB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6C1BDB81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03C0C559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628" w:type="pct"/>
          </w:tcPr>
          <w:p w14:paraId="155FA6F3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119473EC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17DC6A9B" w14:textId="77777777" w:rsidTr="00515AE8">
        <w:trPr>
          <w:trHeight w:val="615"/>
        </w:trPr>
        <w:tc>
          <w:tcPr>
            <w:tcW w:w="316" w:type="pct"/>
            <w:noWrap/>
            <w:hideMark/>
          </w:tcPr>
          <w:p w14:paraId="54E4BA7E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27</w:t>
            </w:r>
          </w:p>
        </w:tc>
        <w:tc>
          <w:tcPr>
            <w:tcW w:w="1777" w:type="pct"/>
            <w:hideMark/>
          </w:tcPr>
          <w:p w14:paraId="65D34478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Rzodkiewka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74F6A17B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29F92F0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49DEF7C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578D13BA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167EE9F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A3AA2A8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03113000-5</w:t>
                  </w:r>
                </w:p>
              </w:tc>
            </w:tr>
          </w:tbl>
          <w:p w14:paraId="1DE16D0A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6C20CBBB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pęczek</w:t>
            </w:r>
          </w:p>
        </w:tc>
        <w:tc>
          <w:tcPr>
            <w:tcW w:w="468" w:type="pct"/>
            <w:hideMark/>
          </w:tcPr>
          <w:p w14:paraId="4134C07E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130</w:t>
            </w:r>
          </w:p>
        </w:tc>
        <w:tc>
          <w:tcPr>
            <w:tcW w:w="628" w:type="pct"/>
          </w:tcPr>
          <w:p w14:paraId="1FC9697B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0CE06702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297A1B6E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7DF27C98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1777" w:type="pct"/>
            <w:hideMark/>
          </w:tcPr>
          <w:p w14:paraId="5AA2CD93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Rzepa biała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32B57212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klasy I</w:t>
            </w: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0F91B6C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5E5E511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41E0F5D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6EF78E8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0405486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03114000-8</w:t>
                  </w:r>
                </w:p>
              </w:tc>
            </w:tr>
          </w:tbl>
          <w:p w14:paraId="2A2439B2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4AC63B5A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31DFD5CC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28" w:type="pct"/>
          </w:tcPr>
          <w:p w14:paraId="7319AE60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3B438CB7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325D216F" w14:textId="77777777" w:rsidTr="00515AE8">
        <w:trPr>
          <w:trHeight w:val="615"/>
        </w:trPr>
        <w:tc>
          <w:tcPr>
            <w:tcW w:w="316" w:type="pct"/>
            <w:noWrap/>
            <w:hideMark/>
          </w:tcPr>
          <w:p w14:paraId="4C7B015C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29</w:t>
            </w:r>
          </w:p>
        </w:tc>
        <w:tc>
          <w:tcPr>
            <w:tcW w:w="1777" w:type="pct"/>
            <w:hideMark/>
          </w:tcPr>
          <w:p w14:paraId="25EFFB51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Seler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0289248D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159DE78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24BEBB2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5C80B0B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6A5FF10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65C9F81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03113000-5</w:t>
                  </w:r>
                </w:p>
              </w:tc>
            </w:tr>
          </w:tbl>
          <w:p w14:paraId="7DAE7939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296D7E30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688EC24A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628" w:type="pct"/>
          </w:tcPr>
          <w:p w14:paraId="47C07C54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3E6E8E7D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6A9D860F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39D878DD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  <w:hideMark/>
          </w:tcPr>
          <w:p w14:paraId="40A19272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Szczypior </w:t>
            </w:r>
            <w:r w:rsidRPr="009615EE">
              <w:rPr>
                <w:sz w:val="22"/>
                <w:szCs w:val="22"/>
              </w:rPr>
              <w:t>ś</w:t>
            </w:r>
            <w:r w:rsidRPr="009615EE">
              <w:rPr>
                <w:color w:val="000000"/>
                <w:sz w:val="22"/>
                <w:szCs w:val="22"/>
              </w:rPr>
              <w:t xml:space="preserve"> 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117C094A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wieży w pęczku, bez uszkodzeń, Produkty świeże klasy I</w:t>
            </w: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028BC28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E7D289C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46B1ED43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08D7772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2E7FCBC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03116200-9</w:t>
                  </w:r>
                </w:p>
              </w:tc>
            </w:tr>
          </w:tbl>
          <w:p w14:paraId="4D0348F2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121238B8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pęczek</w:t>
            </w:r>
          </w:p>
        </w:tc>
        <w:tc>
          <w:tcPr>
            <w:tcW w:w="468" w:type="pct"/>
            <w:hideMark/>
          </w:tcPr>
          <w:p w14:paraId="6016A549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300</w:t>
            </w:r>
          </w:p>
        </w:tc>
        <w:tc>
          <w:tcPr>
            <w:tcW w:w="628" w:type="pct"/>
          </w:tcPr>
          <w:p w14:paraId="5FCFD56F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433BDD17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513B60B0" w14:textId="77777777" w:rsidTr="00515AE8">
        <w:trPr>
          <w:trHeight w:val="615"/>
        </w:trPr>
        <w:tc>
          <w:tcPr>
            <w:tcW w:w="316" w:type="pct"/>
            <w:noWrap/>
            <w:hideMark/>
          </w:tcPr>
          <w:p w14:paraId="382CCAF6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31</w:t>
            </w:r>
          </w:p>
        </w:tc>
        <w:tc>
          <w:tcPr>
            <w:tcW w:w="1777" w:type="pct"/>
            <w:hideMark/>
          </w:tcPr>
          <w:p w14:paraId="29730D38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Banan</w:t>
            </w:r>
            <w:r w:rsidRPr="009615EE">
              <w:rPr>
                <w:sz w:val="22"/>
                <w:szCs w:val="22"/>
              </w:rPr>
              <w:t xml:space="preserve"> ,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3DCEEC9E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441B013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65849FB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5B099AED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241C75B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A89660B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03121000-7</w:t>
                  </w:r>
                </w:p>
              </w:tc>
            </w:tr>
          </w:tbl>
          <w:p w14:paraId="72DC860E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110FB71B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22F04F91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2 000</w:t>
            </w:r>
          </w:p>
        </w:tc>
        <w:tc>
          <w:tcPr>
            <w:tcW w:w="628" w:type="pct"/>
          </w:tcPr>
          <w:p w14:paraId="78292F76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5F0EAE23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6A6DE0B4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6DF90FF5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32</w:t>
            </w:r>
          </w:p>
        </w:tc>
        <w:tc>
          <w:tcPr>
            <w:tcW w:w="1777" w:type="pct"/>
            <w:hideMark/>
          </w:tcPr>
          <w:p w14:paraId="06E629E9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Borówka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46E28585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I</w:t>
            </w: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70699FB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B2909CB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1F2109C5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4E7DC37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1809FC2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03121100-4</w:t>
                  </w:r>
                </w:p>
              </w:tc>
            </w:tr>
          </w:tbl>
          <w:p w14:paraId="49C0C54F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035E4510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528C36BA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28" w:type="pct"/>
          </w:tcPr>
          <w:p w14:paraId="681C5516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21F90CD4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21F3E155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1452425E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33</w:t>
            </w:r>
          </w:p>
        </w:tc>
        <w:tc>
          <w:tcPr>
            <w:tcW w:w="1777" w:type="pct"/>
            <w:hideMark/>
          </w:tcPr>
          <w:p w14:paraId="32C8D5FC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Brzoskwinia </w:t>
            </w: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dotyczące pakowania - zgodnie z opisem przedmiotu zamówienia stanowiącym załącznik nr 1g do SWZ oraz załącznikiem do wzoru umowy będącej załącznikiem nr 4 do SWZ</w:t>
            </w:r>
          </w:p>
          <w:p w14:paraId="5DC5E31C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11D6CF6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BA69CB7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78DF81B9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2D5C08C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1809835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lastRenderedPageBreak/>
                    <w:t>03122000-4</w:t>
                  </w:r>
                </w:p>
              </w:tc>
            </w:tr>
          </w:tbl>
          <w:p w14:paraId="3EC9F790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652B2268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lastRenderedPageBreak/>
              <w:t>kg</w:t>
            </w:r>
          </w:p>
        </w:tc>
        <w:tc>
          <w:tcPr>
            <w:tcW w:w="468" w:type="pct"/>
            <w:hideMark/>
          </w:tcPr>
          <w:p w14:paraId="42D3DA7B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120</w:t>
            </w:r>
          </w:p>
        </w:tc>
        <w:tc>
          <w:tcPr>
            <w:tcW w:w="628" w:type="pct"/>
          </w:tcPr>
          <w:p w14:paraId="54716D56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1E7C4F1E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3FA8B53E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24182C88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34</w:t>
            </w:r>
          </w:p>
        </w:tc>
        <w:tc>
          <w:tcPr>
            <w:tcW w:w="1777" w:type="pct"/>
            <w:hideMark/>
          </w:tcPr>
          <w:p w14:paraId="4E712F27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Cytryna</w:t>
            </w:r>
            <w:r w:rsidRPr="009615EE">
              <w:rPr>
                <w:sz w:val="22"/>
                <w:szCs w:val="22"/>
              </w:rPr>
              <w:t xml:space="preserve">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672ACB86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6A47B1E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FCEC425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5B81E647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4CBE8CB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16C246F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03124000-8</w:t>
                  </w:r>
                </w:p>
              </w:tc>
            </w:tr>
          </w:tbl>
          <w:p w14:paraId="452932E1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5891B8E1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696E7317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628" w:type="pct"/>
          </w:tcPr>
          <w:p w14:paraId="4D423403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7FD23E30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0B8FA885" w14:textId="77777777" w:rsidTr="00515AE8">
        <w:trPr>
          <w:trHeight w:val="615"/>
        </w:trPr>
        <w:tc>
          <w:tcPr>
            <w:tcW w:w="316" w:type="pct"/>
            <w:noWrap/>
            <w:hideMark/>
          </w:tcPr>
          <w:p w14:paraId="463DE477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35</w:t>
            </w:r>
          </w:p>
        </w:tc>
        <w:tc>
          <w:tcPr>
            <w:tcW w:w="1777" w:type="pct"/>
            <w:hideMark/>
          </w:tcPr>
          <w:p w14:paraId="4F727402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Gruszka</w:t>
            </w:r>
            <w:r w:rsidRPr="009615EE">
              <w:rPr>
                <w:sz w:val="22"/>
                <w:szCs w:val="22"/>
              </w:rPr>
              <w:t xml:space="preserve">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74D95534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, klasa I</w:t>
            </w: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22BAE23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0A69BFC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76847539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458F960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291FC79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03123000-1</w:t>
                  </w:r>
                </w:p>
              </w:tc>
            </w:tr>
          </w:tbl>
          <w:p w14:paraId="307B9636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103E5F46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43D9C91C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1 400</w:t>
            </w:r>
          </w:p>
        </w:tc>
        <w:tc>
          <w:tcPr>
            <w:tcW w:w="628" w:type="pct"/>
          </w:tcPr>
          <w:p w14:paraId="1505185B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7F842516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740C707C" w14:textId="77777777" w:rsidTr="00515AE8">
        <w:trPr>
          <w:trHeight w:val="615"/>
        </w:trPr>
        <w:tc>
          <w:tcPr>
            <w:tcW w:w="316" w:type="pct"/>
            <w:noWrap/>
            <w:hideMark/>
          </w:tcPr>
          <w:p w14:paraId="21409C9B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36</w:t>
            </w:r>
          </w:p>
        </w:tc>
        <w:tc>
          <w:tcPr>
            <w:tcW w:w="1777" w:type="pct"/>
            <w:hideMark/>
          </w:tcPr>
          <w:p w14:paraId="46C4B92E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Jabłka</w:t>
            </w:r>
            <w:r w:rsidRPr="009615EE">
              <w:rPr>
                <w:sz w:val="22"/>
                <w:szCs w:val="22"/>
              </w:rPr>
              <w:t xml:space="preserve">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0400EF82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62BB897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2F100E1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4F963A67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565CDD9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14B71E2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03123100-8</w:t>
                  </w:r>
                </w:p>
              </w:tc>
            </w:tr>
          </w:tbl>
          <w:p w14:paraId="43ADD8AD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7F5E311F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5B8F6F04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2 000</w:t>
            </w:r>
          </w:p>
        </w:tc>
        <w:tc>
          <w:tcPr>
            <w:tcW w:w="628" w:type="pct"/>
          </w:tcPr>
          <w:p w14:paraId="28A2D6EE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0A1C2036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30029DAC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1C444015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37</w:t>
            </w:r>
          </w:p>
        </w:tc>
        <w:tc>
          <w:tcPr>
            <w:tcW w:w="1777" w:type="pct"/>
            <w:hideMark/>
          </w:tcPr>
          <w:p w14:paraId="015B2300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Kiwi</w:t>
            </w:r>
            <w:r w:rsidRPr="009615EE">
              <w:rPr>
                <w:sz w:val="22"/>
                <w:szCs w:val="22"/>
              </w:rPr>
              <w:t xml:space="preserve">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205A6169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312C376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657CBA4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0855F390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5AF7627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46D94EE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03127000-2</w:t>
                  </w:r>
                </w:p>
              </w:tc>
            </w:tr>
          </w:tbl>
          <w:p w14:paraId="5F88B682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1ACE862D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7FFE23DE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80</w:t>
            </w:r>
          </w:p>
        </w:tc>
        <w:tc>
          <w:tcPr>
            <w:tcW w:w="628" w:type="pct"/>
          </w:tcPr>
          <w:p w14:paraId="53B2EC57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1221A6A4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6823477F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6F679CE2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38</w:t>
            </w:r>
          </w:p>
        </w:tc>
        <w:tc>
          <w:tcPr>
            <w:tcW w:w="1777" w:type="pct"/>
            <w:hideMark/>
          </w:tcPr>
          <w:p w14:paraId="74FA7C4A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Maliny </w:t>
            </w: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stanowiącym załącznik nr 1g do SWZ oraz załącznikiem do wzoru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umowy będącej załącznikiem nr 4 do SWZ</w:t>
            </w:r>
          </w:p>
          <w:p w14:paraId="487F1C31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18AD291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F6960A3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460DB244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49A8645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67CB7EB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03121100-4</w:t>
                  </w:r>
                </w:p>
              </w:tc>
            </w:tr>
          </w:tbl>
          <w:p w14:paraId="5C1E8A17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1AA47371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31ED7CC9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628" w:type="pct"/>
          </w:tcPr>
          <w:p w14:paraId="7ED8F079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638E60C5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19A2360B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2C7ABC7D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39</w:t>
            </w:r>
          </w:p>
        </w:tc>
        <w:tc>
          <w:tcPr>
            <w:tcW w:w="1777" w:type="pct"/>
            <w:hideMark/>
          </w:tcPr>
          <w:p w14:paraId="7B9DC9B8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Nektarynka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6F508E87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3462424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078C676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3894A9F5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1913E36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A48E206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03122000-4</w:t>
                  </w:r>
                </w:p>
              </w:tc>
            </w:tr>
          </w:tbl>
          <w:p w14:paraId="2B071353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497D2022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60468F0B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550</w:t>
            </w:r>
          </w:p>
        </w:tc>
        <w:tc>
          <w:tcPr>
            <w:tcW w:w="628" w:type="pct"/>
          </w:tcPr>
          <w:p w14:paraId="0DEA78E8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772D22F0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68F9A625" w14:textId="77777777" w:rsidTr="00515AE8">
        <w:trPr>
          <w:trHeight w:val="1215"/>
        </w:trPr>
        <w:tc>
          <w:tcPr>
            <w:tcW w:w="316" w:type="pct"/>
            <w:noWrap/>
            <w:hideMark/>
          </w:tcPr>
          <w:p w14:paraId="7F000A5A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  <w:hideMark/>
          </w:tcPr>
          <w:p w14:paraId="3F9A0E0A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Arbuz czerwony</w:t>
            </w:r>
            <w:r w:rsidRPr="009615EE">
              <w:rPr>
                <w:sz w:val="22"/>
                <w:szCs w:val="22"/>
              </w:rPr>
              <w:t xml:space="preserve"> -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14196C7A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325FDC4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E634BCE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29168DB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54088FC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F7058B9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03125000-4</w:t>
                  </w:r>
                </w:p>
              </w:tc>
            </w:tr>
          </w:tbl>
          <w:p w14:paraId="678034E2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3C79A468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21A50F9C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628" w:type="pct"/>
          </w:tcPr>
          <w:p w14:paraId="5454A7BE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4EB3F638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6FF56846" w14:textId="77777777" w:rsidTr="00515AE8">
        <w:trPr>
          <w:trHeight w:val="915"/>
        </w:trPr>
        <w:tc>
          <w:tcPr>
            <w:tcW w:w="316" w:type="pct"/>
            <w:noWrap/>
            <w:hideMark/>
          </w:tcPr>
          <w:p w14:paraId="4C67D78C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41</w:t>
            </w:r>
          </w:p>
        </w:tc>
        <w:tc>
          <w:tcPr>
            <w:tcW w:w="1777" w:type="pct"/>
            <w:hideMark/>
          </w:tcPr>
          <w:p w14:paraId="46C4E43C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Pomarańcze -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0A74AB7D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0F36D31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8E39E25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454C4D61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3468091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B415509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03124000-8</w:t>
                  </w:r>
                </w:p>
              </w:tc>
            </w:tr>
          </w:tbl>
          <w:p w14:paraId="1631BADC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0CDA34EF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2A2D7258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700</w:t>
            </w:r>
          </w:p>
        </w:tc>
        <w:tc>
          <w:tcPr>
            <w:tcW w:w="628" w:type="pct"/>
          </w:tcPr>
          <w:p w14:paraId="2C885251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04CAB7AF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0FA29FD5" w14:textId="77777777" w:rsidTr="00515AE8">
        <w:trPr>
          <w:trHeight w:val="566"/>
        </w:trPr>
        <w:tc>
          <w:tcPr>
            <w:tcW w:w="316" w:type="pct"/>
            <w:noWrap/>
            <w:hideMark/>
          </w:tcPr>
          <w:p w14:paraId="34AE2C02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42</w:t>
            </w:r>
          </w:p>
        </w:tc>
        <w:tc>
          <w:tcPr>
            <w:tcW w:w="1777" w:type="pct"/>
            <w:hideMark/>
          </w:tcPr>
          <w:p w14:paraId="18DB15D5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Pieczarki -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27E13C56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. Produkty świeże klasy I</w:t>
            </w: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1E4BEDF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6D46C50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1F4D959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6ADC9E2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9430327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03118500-1</w:t>
                  </w:r>
                </w:p>
              </w:tc>
            </w:tr>
          </w:tbl>
          <w:p w14:paraId="2CABED60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5ABE4022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4FAF4466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628" w:type="pct"/>
          </w:tcPr>
          <w:p w14:paraId="11DFD40D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52D6A5C7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1431838E" w14:textId="77777777" w:rsidTr="00515AE8">
        <w:trPr>
          <w:trHeight w:val="915"/>
        </w:trPr>
        <w:tc>
          <w:tcPr>
            <w:tcW w:w="316" w:type="pct"/>
            <w:noWrap/>
            <w:hideMark/>
          </w:tcPr>
          <w:p w14:paraId="6CDA6E5E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43</w:t>
            </w:r>
          </w:p>
        </w:tc>
        <w:tc>
          <w:tcPr>
            <w:tcW w:w="1777" w:type="pct"/>
            <w:hideMark/>
          </w:tcPr>
          <w:p w14:paraId="12C8EAA3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Czosnek -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40DE24A4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4E10380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5306E9D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5F415654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6C2CDA6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899B7CB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03112000-8</w:t>
                  </w:r>
                </w:p>
              </w:tc>
            </w:tr>
          </w:tbl>
          <w:p w14:paraId="0FC4BF8D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09F53501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proofErr w:type="spellStart"/>
            <w:r w:rsidRPr="009615EE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468" w:type="pct"/>
            <w:hideMark/>
          </w:tcPr>
          <w:p w14:paraId="1EFF245B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90</w:t>
            </w:r>
          </w:p>
        </w:tc>
        <w:tc>
          <w:tcPr>
            <w:tcW w:w="628" w:type="pct"/>
          </w:tcPr>
          <w:p w14:paraId="3D228B5A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7148E2CB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616971EA" w14:textId="77777777" w:rsidTr="00515AE8">
        <w:trPr>
          <w:trHeight w:val="1669"/>
        </w:trPr>
        <w:tc>
          <w:tcPr>
            <w:tcW w:w="316" w:type="pct"/>
            <w:noWrap/>
            <w:hideMark/>
          </w:tcPr>
          <w:p w14:paraId="4A90912A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1777" w:type="pct"/>
            <w:hideMark/>
          </w:tcPr>
          <w:p w14:paraId="271DC30A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Buraki gotowane na parze tarte (torebka 0,5 kg)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3BD014C0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spożycia, barwa naturalna, jednolita.</w:t>
            </w:r>
          </w:p>
        </w:tc>
        <w:tc>
          <w:tcPr>
            <w:tcW w:w="713" w:type="pct"/>
            <w:hideMark/>
          </w:tcPr>
          <w:p w14:paraId="38B8D37B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03115000-1</w:t>
            </w:r>
          </w:p>
        </w:tc>
        <w:tc>
          <w:tcPr>
            <w:tcW w:w="470" w:type="pct"/>
            <w:noWrap/>
            <w:hideMark/>
          </w:tcPr>
          <w:p w14:paraId="2595E556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proofErr w:type="spellStart"/>
            <w:r w:rsidRPr="009615EE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468" w:type="pct"/>
            <w:hideMark/>
          </w:tcPr>
          <w:p w14:paraId="028BCAF2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628" w:type="pct"/>
          </w:tcPr>
          <w:p w14:paraId="47F549F4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2822FDA5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2FF0C2AE" w14:textId="77777777" w:rsidTr="00515AE8">
        <w:trPr>
          <w:trHeight w:val="1238"/>
        </w:trPr>
        <w:tc>
          <w:tcPr>
            <w:tcW w:w="316" w:type="pct"/>
            <w:noWrap/>
            <w:hideMark/>
          </w:tcPr>
          <w:p w14:paraId="25440915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45</w:t>
            </w:r>
          </w:p>
        </w:tc>
        <w:tc>
          <w:tcPr>
            <w:tcW w:w="1777" w:type="pct"/>
            <w:hideMark/>
          </w:tcPr>
          <w:p w14:paraId="3E1D33C2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 xml:space="preserve">Mandarynka - </w:t>
            </w:r>
            <w:r w:rsidRPr="009615EE">
              <w:rPr>
                <w:sz w:val="22"/>
                <w:szCs w:val="22"/>
              </w:rPr>
              <w:t xml:space="preserve">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01577E1C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słodki. Produkty świeże klasy I</w:t>
            </w: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19AB74B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48DA97A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1A9ECE1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1ECD53C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EF16C1C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03124000-8</w:t>
                  </w:r>
                </w:p>
              </w:tc>
            </w:tr>
          </w:tbl>
          <w:p w14:paraId="4613B875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7D983F0F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54B82B7E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1 000</w:t>
            </w:r>
          </w:p>
        </w:tc>
        <w:tc>
          <w:tcPr>
            <w:tcW w:w="628" w:type="pct"/>
          </w:tcPr>
          <w:p w14:paraId="38696328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3E0DBBF7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211BDE51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42695FC8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46</w:t>
            </w:r>
          </w:p>
        </w:tc>
        <w:tc>
          <w:tcPr>
            <w:tcW w:w="1777" w:type="pct"/>
            <w:hideMark/>
          </w:tcPr>
          <w:p w14:paraId="5F8C5BF0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Melon</w:t>
            </w:r>
          </w:p>
          <w:p w14:paraId="26AFEFB0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468B0330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29B48E1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E061084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0EBCD989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4C99793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DF21EEE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03125000-4</w:t>
                  </w:r>
                </w:p>
              </w:tc>
            </w:tr>
          </w:tbl>
          <w:p w14:paraId="36CBE40F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46F8EC50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proofErr w:type="spellStart"/>
            <w:r w:rsidRPr="009615EE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468" w:type="pct"/>
            <w:hideMark/>
          </w:tcPr>
          <w:p w14:paraId="568EA33C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628" w:type="pct"/>
          </w:tcPr>
          <w:p w14:paraId="39191D66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13899B6A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05B43E74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452C94BB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47</w:t>
            </w:r>
          </w:p>
        </w:tc>
        <w:tc>
          <w:tcPr>
            <w:tcW w:w="1777" w:type="pct"/>
            <w:hideMark/>
          </w:tcPr>
          <w:p w14:paraId="5A529277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Truskawka</w:t>
            </w:r>
          </w:p>
          <w:p w14:paraId="2CC9B27A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50D0C497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0E4E571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412BFA0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E709BEB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211CAD9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11A82E6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03121100-4</w:t>
                  </w:r>
                </w:p>
              </w:tc>
            </w:tr>
          </w:tbl>
          <w:p w14:paraId="643B3877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4EF20E30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371722ED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628" w:type="pct"/>
          </w:tcPr>
          <w:p w14:paraId="0DA3AF9F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5B953237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29C025D7" w14:textId="77777777" w:rsidTr="00515AE8">
        <w:trPr>
          <w:trHeight w:val="315"/>
        </w:trPr>
        <w:tc>
          <w:tcPr>
            <w:tcW w:w="316" w:type="pct"/>
            <w:noWrap/>
            <w:hideMark/>
          </w:tcPr>
          <w:p w14:paraId="6ECC8CC7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48</w:t>
            </w:r>
          </w:p>
        </w:tc>
        <w:tc>
          <w:tcPr>
            <w:tcW w:w="1777" w:type="pct"/>
            <w:hideMark/>
          </w:tcPr>
          <w:p w14:paraId="3841A7AD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Winogrona bez pestek</w:t>
            </w:r>
          </w:p>
          <w:p w14:paraId="49CA7B94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77F3AD89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175C4EE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A5559A1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4B4ADBF7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2766870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1E55E7C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03126000-1</w:t>
                  </w:r>
                </w:p>
              </w:tc>
            </w:tr>
          </w:tbl>
          <w:p w14:paraId="2356D210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54C58455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38728686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28" w:type="pct"/>
          </w:tcPr>
          <w:p w14:paraId="1C9F8DC3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300E2577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64D266FA" w14:textId="77777777" w:rsidTr="00515AE8">
        <w:trPr>
          <w:trHeight w:val="615"/>
        </w:trPr>
        <w:tc>
          <w:tcPr>
            <w:tcW w:w="316" w:type="pct"/>
            <w:noWrap/>
            <w:hideMark/>
          </w:tcPr>
          <w:p w14:paraId="4B787A41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49</w:t>
            </w:r>
          </w:p>
        </w:tc>
        <w:tc>
          <w:tcPr>
            <w:tcW w:w="1777" w:type="pct"/>
            <w:hideMark/>
          </w:tcPr>
          <w:p w14:paraId="67F6DE96" w14:textId="77777777" w:rsidR="009B28EE" w:rsidRPr="009615EE" w:rsidRDefault="009B28EE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Śliwka</w:t>
            </w:r>
            <w:r w:rsidRPr="009615EE">
              <w:rPr>
                <w:sz w:val="22"/>
                <w:szCs w:val="22"/>
              </w:rPr>
              <w:t>-</w:t>
            </w:r>
            <w:r w:rsidRPr="009615EE">
              <w:rPr>
                <w:b/>
                <w:bCs/>
                <w:sz w:val="22"/>
                <w:szCs w:val="22"/>
              </w:rPr>
              <w:t xml:space="preserve">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1g do SWZ oraz załącznikiem do wzoru umowy będącej załącznikiem nr 4 do SWZ</w:t>
            </w:r>
          </w:p>
          <w:p w14:paraId="04C60B92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9B28EE" w:rsidRPr="009615EE" w14:paraId="40C4FD7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CB682CE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03C95E5" w14:textId="77777777" w:rsidR="009B28EE" w:rsidRPr="009615EE" w:rsidRDefault="009B28EE" w:rsidP="00515AE8">
            <w:pPr>
              <w:spacing w:line="259" w:lineRule="auto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76"/>
            </w:tblGrid>
            <w:tr w:rsidR="009B28EE" w:rsidRPr="009615EE" w14:paraId="73213E2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F4F5FF7" w14:textId="77777777" w:rsidR="009B28EE" w:rsidRPr="009615EE" w:rsidRDefault="009B28EE" w:rsidP="00515AE8">
                  <w:pPr>
                    <w:spacing w:after="0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03122100-1</w:t>
                  </w:r>
                </w:p>
              </w:tc>
            </w:tr>
          </w:tbl>
          <w:p w14:paraId="5D5B2E12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</w:p>
        </w:tc>
        <w:tc>
          <w:tcPr>
            <w:tcW w:w="470" w:type="pct"/>
            <w:noWrap/>
            <w:hideMark/>
          </w:tcPr>
          <w:p w14:paraId="0E034DC5" w14:textId="77777777" w:rsidR="009B28EE" w:rsidRPr="009615EE" w:rsidRDefault="009B28EE" w:rsidP="00515AE8">
            <w:pPr>
              <w:spacing w:line="259" w:lineRule="auto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468" w:type="pct"/>
            <w:hideMark/>
          </w:tcPr>
          <w:p w14:paraId="2FCB4141" w14:textId="77777777" w:rsidR="009B28EE" w:rsidRPr="009615EE" w:rsidRDefault="009B28EE" w:rsidP="00515AE8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650</w:t>
            </w:r>
          </w:p>
        </w:tc>
        <w:tc>
          <w:tcPr>
            <w:tcW w:w="628" w:type="pct"/>
          </w:tcPr>
          <w:p w14:paraId="2393276B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</w:tcPr>
          <w:p w14:paraId="5F5BEE50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B28EE" w:rsidRPr="009615EE" w14:paraId="4C7F3AC0" w14:textId="77777777" w:rsidTr="00515AE8">
        <w:trPr>
          <w:trHeight w:val="615"/>
        </w:trPr>
        <w:tc>
          <w:tcPr>
            <w:tcW w:w="4372" w:type="pct"/>
            <w:gridSpan w:val="6"/>
            <w:noWrap/>
            <w:vAlign w:val="center"/>
          </w:tcPr>
          <w:p w14:paraId="76C55E95" w14:textId="77777777" w:rsidR="009B28EE" w:rsidRPr="009615EE" w:rsidRDefault="009B28EE" w:rsidP="00515AE8">
            <w:pPr>
              <w:tabs>
                <w:tab w:val="left" w:pos="3365"/>
              </w:tabs>
              <w:jc w:val="center"/>
              <w:rPr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Cena ofertowa (suma wartości całkowitych brutto poz. 1-49)</w:t>
            </w:r>
          </w:p>
        </w:tc>
        <w:tc>
          <w:tcPr>
            <w:tcW w:w="628" w:type="pct"/>
          </w:tcPr>
          <w:p w14:paraId="0CCA6B33" w14:textId="77777777" w:rsidR="009B28EE" w:rsidRPr="009615EE" w:rsidRDefault="009B28EE" w:rsidP="00515AE8">
            <w:pPr>
              <w:rPr>
                <w:b/>
                <w:bCs/>
                <w:sz w:val="22"/>
                <w:szCs w:val="22"/>
              </w:rPr>
            </w:pPr>
          </w:p>
        </w:tc>
      </w:tr>
    </w:tbl>
    <w:p w14:paraId="47FDAC92" w14:textId="77777777" w:rsidR="009B28EE" w:rsidRPr="009615EE" w:rsidRDefault="009B28EE" w:rsidP="009B28EE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</w:p>
    <w:p w14:paraId="69D22831" w14:textId="77777777" w:rsidR="009B28EE" w:rsidRPr="009615EE" w:rsidRDefault="009B28EE" w:rsidP="009B28EE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t xml:space="preserve">UWAGA: WYKONAWCA zobowiązany jest podać:  ceny brutto za jednostkę miary, wartości </w:t>
      </w:r>
    </w:p>
    <w:p w14:paraId="3E5CC0C2" w14:textId="77777777" w:rsidR="009B28EE" w:rsidRPr="009615EE" w:rsidRDefault="009B28EE" w:rsidP="009B28EE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t>całkowite brutto oraz  cenę ofertową z dokładnością dwóch miejsc po przecinku</w:t>
      </w:r>
    </w:p>
    <w:p w14:paraId="075BADF8" w14:textId="77777777" w:rsidR="009B28EE" w:rsidRPr="009615EE" w:rsidRDefault="009B28EE" w:rsidP="009B28EE">
      <w:pPr>
        <w:rPr>
          <w:rFonts w:eastAsia="Calibri" w:cs="Times New Roman"/>
          <w:sz w:val="22"/>
          <w14:ligatures w14:val="none"/>
        </w:rPr>
      </w:pPr>
    </w:p>
    <w:p w14:paraId="632DAE40" w14:textId="77777777" w:rsidR="009B28EE" w:rsidRPr="009615EE" w:rsidRDefault="009B28EE" w:rsidP="009B28EE">
      <w:pPr>
        <w:pStyle w:val="Akapitzlist"/>
        <w:numPr>
          <w:ilvl w:val="0"/>
          <w:numId w:val="14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pozostajemy związani ofertą przez okres wskazany w SWZ.</w:t>
      </w:r>
    </w:p>
    <w:p w14:paraId="6A82BF10" w14:textId="77777777" w:rsidR="009B28EE" w:rsidRPr="009615EE" w:rsidRDefault="009B28EE" w:rsidP="009B28EE">
      <w:pPr>
        <w:pStyle w:val="Akapitzlist"/>
        <w:numPr>
          <w:ilvl w:val="0"/>
          <w:numId w:val="14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34E8C5A5" w14:textId="77777777" w:rsidR="009B28EE" w:rsidRPr="009615EE" w:rsidRDefault="009B28EE" w:rsidP="009B28EE">
      <w:pPr>
        <w:pStyle w:val="Akapitzlist"/>
        <w:numPr>
          <w:ilvl w:val="0"/>
          <w:numId w:val="14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 Oświadczam(y), że w razie wybrania naszej oferty zobowiązujemy się do zawarcia umowy  (zgodnie z przedstawionym wzorem na Zestaw nr </w:t>
      </w:r>
      <w:r>
        <w:rPr>
          <w:rFonts w:eastAsia="Calibri" w:cs="Times New Roman"/>
          <w:b/>
          <w:bCs/>
          <w:sz w:val="22"/>
          <w14:ligatures w14:val="none"/>
        </w:rPr>
        <w:t>7</w:t>
      </w:r>
      <w:r w:rsidRPr="009615EE">
        <w:rPr>
          <w:rFonts w:eastAsia="Calibri" w:cs="Times New Roman"/>
          <w:bCs/>
          <w:sz w:val="22"/>
          <w14:ligatures w14:val="none"/>
        </w:rPr>
        <w:t>) na warunkach określonych w SWZ oraz      w miejscu i terminie wskazanym przez Zamawiającego.</w:t>
      </w:r>
    </w:p>
    <w:p w14:paraId="60F315F1" w14:textId="77777777" w:rsidR="009B28EE" w:rsidRPr="009615EE" w:rsidRDefault="009B28EE" w:rsidP="009B28EE">
      <w:pPr>
        <w:pStyle w:val="Akapitzlist"/>
        <w:numPr>
          <w:ilvl w:val="0"/>
          <w:numId w:val="14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689DB7EF" w14:textId="77777777" w:rsidR="009B28EE" w:rsidRPr="009615EE" w:rsidRDefault="009B28EE" w:rsidP="009B28EE">
      <w:pPr>
        <w:pStyle w:val="Akapitzlist"/>
        <w:numPr>
          <w:ilvl w:val="0"/>
          <w:numId w:val="14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05A62F8F" w14:textId="77777777" w:rsidR="009B28EE" w:rsidRPr="009615EE" w:rsidRDefault="009B28EE" w:rsidP="009B28EE">
      <w:pPr>
        <w:pStyle w:val="Akapitzlist"/>
        <w:numPr>
          <w:ilvl w:val="0"/>
          <w:numId w:val="14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Oświadczamy, że zapoznaliśmy się z wymaganiami klasyfikacyjnymi, cechami dyskwalifikującymi, wymaganiami dotyczącymi pakowania zawartymi w Opisie przedmiotu zamówienia stanowiącym załącznik nr 1a do SWZ oraz analogicznie załącznikiem nr 1 do wzoru umowy będącej załącznikiem nr 4 do SWZ i oferowane produkty powyższe wymagania spełniają.</w:t>
      </w:r>
    </w:p>
    <w:p w14:paraId="537B2B5C" w14:textId="77777777" w:rsidR="009B28EE" w:rsidRPr="009615EE" w:rsidRDefault="009B28EE" w:rsidP="009B28EE">
      <w:pPr>
        <w:pStyle w:val="Akapitzlist"/>
        <w:numPr>
          <w:ilvl w:val="0"/>
          <w:numId w:val="14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zamierzamy powierzyć niżej wymienione części zamówienia  podwykonawcom:    (jeżeli dotyczy -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9B28EE" w:rsidRPr="009615EE" w14:paraId="7B4F8131" w14:textId="77777777" w:rsidTr="00515AE8">
        <w:trPr>
          <w:trHeight w:val="1138"/>
        </w:trPr>
        <w:tc>
          <w:tcPr>
            <w:tcW w:w="4637" w:type="dxa"/>
          </w:tcPr>
          <w:p w14:paraId="373B3AEB" w14:textId="77777777" w:rsidR="009B28EE" w:rsidRPr="009615EE" w:rsidRDefault="009B28EE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Część (zakres) zamówienia, która ma być powierzona wykonawcy</w:t>
            </w:r>
          </w:p>
        </w:tc>
        <w:tc>
          <w:tcPr>
            <w:tcW w:w="4637" w:type="dxa"/>
          </w:tcPr>
          <w:p w14:paraId="765022AF" w14:textId="77777777" w:rsidR="009B28EE" w:rsidRPr="009615EE" w:rsidRDefault="009B28EE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9B28EE" w:rsidRPr="009615EE" w14:paraId="478F2DF6" w14:textId="77777777" w:rsidTr="00515AE8">
        <w:trPr>
          <w:trHeight w:val="569"/>
        </w:trPr>
        <w:tc>
          <w:tcPr>
            <w:tcW w:w="4637" w:type="dxa"/>
          </w:tcPr>
          <w:p w14:paraId="341C2B1D" w14:textId="77777777" w:rsidR="009B28EE" w:rsidRPr="009615EE" w:rsidRDefault="009B28EE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37AECA2F" w14:textId="77777777" w:rsidR="009B28EE" w:rsidRPr="009615EE" w:rsidRDefault="009B28EE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5AE31BBE" w14:textId="77777777" w:rsidR="009B28EE" w:rsidRPr="009615EE" w:rsidRDefault="009B28EE" w:rsidP="009B28EE">
      <w:pPr>
        <w:rPr>
          <w:rFonts w:eastAsia="Calibri" w:cs="Times New Roman"/>
          <w:bCs/>
          <w:sz w:val="22"/>
          <w14:ligatures w14:val="none"/>
        </w:rPr>
      </w:pPr>
    </w:p>
    <w:p w14:paraId="55AC3F02" w14:textId="77777777" w:rsidR="009B28EE" w:rsidRPr="009615EE" w:rsidRDefault="009B28EE" w:rsidP="009B28EE">
      <w:pPr>
        <w:pStyle w:val="Akapitzlist"/>
        <w:numPr>
          <w:ilvl w:val="0"/>
          <w:numId w:val="14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podmiot, który reprezentuję(my) to:</w:t>
      </w:r>
      <w:r w:rsidRPr="009615EE">
        <w:rPr>
          <w:rFonts w:eastAsia="Calibri" w:cs="Times New Roman"/>
          <w:sz w:val="22"/>
          <w14:ligatures w14:val="none"/>
        </w:rPr>
        <w:t xml:space="preserve"> </w:t>
      </w:r>
      <w:r w:rsidRPr="009615EE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4BFA1AA6" w14:textId="77777777" w:rsidR="009B28EE" w:rsidRPr="009615EE" w:rsidRDefault="009B28EE" w:rsidP="009B28EE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mikroprzedsiębiorstwo</w:t>
      </w:r>
    </w:p>
    <w:p w14:paraId="54DD33DC" w14:textId="77777777" w:rsidR="009B28EE" w:rsidRPr="009615EE" w:rsidRDefault="009B28EE" w:rsidP="009B28EE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lastRenderedPageBreak/>
        <w:t>□ * małe przedsiębiorstwo</w:t>
      </w:r>
    </w:p>
    <w:p w14:paraId="451B6BCB" w14:textId="77777777" w:rsidR="009B28EE" w:rsidRPr="009615EE" w:rsidRDefault="009B28EE" w:rsidP="009B28EE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średnie przedsiębiorstwo</w:t>
      </w:r>
    </w:p>
    <w:p w14:paraId="480321AA" w14:textId="77777777" w:rsidR="009B28EE" w:rsidRPr="009615EE" w:rsidRDefault="009B28EE" w:rsidP="009B28EE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duże przedsiębiorstwo</w:t>
      </w:r>
    </w:p>
    <w:p w14:paraId="3B2F4535" w14:textId="77777777" w:rsidR="009B28EE" w:rsidRPr="009615EE" w:rsidRDefault="009B28EE" w:rsidP="009B28EE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jednoosobowa działalność gospodarcza</w:t>
      </w:r>
    </w:p>
    <w:p w14:paraId="1F7EE2EA" w14:textId="77777777" w:rsidR="009B28EE" w:rsidRPr="009615EE" w:rsidRDefault="009B28EE" w:rsidP="009B28EE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osoba fizyczna nieprowadząca działalności gospodarczej</w:t>
      </w:r>
    </w:p>
    <w:p w14:paraId="61D3EA9F" w14:textId="77777777" w:rsidR="009B28EE" w:rsidRPr="009615EE" w:rsidRDefault="009B28EE" w:rsidP="009B28EE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inny rodzaj</w:t>
      </w:r>
    </w:p>
    <w:p w14:paraId="19DCB7C5" w14:textId="77777777" w:rsidR="009B28EE" w:rsidRPr="009615EE" w:rsidRDefault="009B28EE" w:rsidP="009B28EE">
      <w:pPr>
        <w:pStyle w:val="Akapitzlist"/>
        <w:numPr>
          <w:ilvl w:val="0"/>
          <w:numId w:val="14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615EE">
        <w:rPr>
          <w:rFonts w:eastAsia="Calibri" w:cs="Times New Roman"/>
          <w:i/>
          <w:iCs/>
          <w:sz w:val="22"/>
          <w14:ligatures w14:val="none"/>
        </w:rPr>
        <w:t>Uwaga!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 – w przypadku braku  wykazania, że informacje zastrzeżone stanowią tajemnicę przedsiębiorstwa lub  niewystarczającego uzasadnienia, informacje te zostaną uznane za jawne).</w:t>
      </w:r>
    </w:p>
    <w:p w14:paraId="4382CA85" w14:textId="77777777" w:rsidR="009B28EE" w:rsidRPr="009615EE" w:rsidRDefault="009B28EE" w:rsidP="009B28EE">
      <w:pPr>
        <w:pStyle w:val="Akapitzlist"/>
        <w:numPr>
          <w:ilvl w:val="0"/>
          <w:numId w:val="146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615EE">
        <w:rPr>
          <w:rFonts w:eastAsia="Calibri" w:cs="Times New Roman"/>
          <w:bCs/>
          <w:sz w:val="22"/>
          <w14:ligatures w14:val="none"/>
        </w:rPr>
        <w:t>Pzp</w:t>
      </w:r>
      <w:proofErr w:type="spellEnd"/>
      <w:r w:rsidRPr="009615EE">
        <w:rPr>
          <w:rFonts w:eastAsia="Calibri" w:cs="Times New Roman"/>
          <w:bCs/>
          <w:sz w:val="22"/>
          <w14:ligatures w14:val="none"/>
        </w:rPr>
        <w:t xml:space="preserve"> wybór naszej oferty*: </w:t>
      </w:r>
    </w:p>
    <w:p w14:paraId="0BA034E0" w14:textId="77777777" w:rsidR="009B28EE" w:rsidRPr="009615EE" w:rsidRDefault="009B28EE" w:rsidP="009B28EE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□* nie będzie prowadzić do powstania u Zamawiającego obowiązku podatkowego, zgodnie                      </w:t>
      </w:r>
    </w:p>
    <w:p w14:paraId="1C191FB6" w14:textId="77777777" w:rsidR="009B28EE" w:rsidRPr="009615EE" w:rsidRDefault="009B28EE" w:rsidP="009B28EE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0AE254A6" w14:textId="77777777" w:rsidR="009B28EE" w:rsidRPr="009615EE" w:rsidRDefault="009B28EE" w:rsidP="009B28EE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27D61B61" w14:textId="77777777" w:rsidR="009B28EE" w:rsidRPr="009615EE" w:rsidRDefault="009B28EE" w:rsidP="009B28EE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podatku od towarów i usług, który miałby obowiązek rozliczyć –                                   </w:t>
      </w:r>
    </w:p>
    <w:p w14:paraId="5BE51F1E" w14:textId="77777777" w:rsidR="009B28EE" w:rsidRPr="009615EE" w:rsidRDefault="009B28EE" w:rsidP="009B28EE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266"/>
      </w:tblGrid>
      <w:tr w:rsidR="009B28EE" w:rsidRPr="009615EE" w14:paraId="3FC2B34D" w14:textId="77777777" w:rsidTr="00515AE8">
        <w:tc>
          <w:tcPr>
            <w:tcW w:w="704" w:type="dxa"/>
          </w:tcPr>
          <w:p w14:paraId="7FE7BBA7" w14:textId="77777777" w:rsidR="009B28EE" w:rsidRPr="009615EE" w:rsidRDefault="009B28EE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kern w:val="2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119" w:type="dxa"/>
          </w:tcPr>
          <w:p w14:paraId="7816FC3C" w14:textId="77777777" w:rsidR="009B28EE" w:rsidRPr="009615EE" w:rsidRDefault="009B28EE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Nazwa (rodzaj) towaru lub usługi, których dostawa lub świadczenie będzie prowadzić do powstania u Zamawiającego obowiązku podatkowego</w:t>
            </w:r>
          </w:p>
          <w:p w14:paraId="24D792B1" w14:textId="77777777" w:rsidR="009B28EE" w:rsidRPr="009615EE" w:rsidRDefault="009B28EE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7D2364BE" w14:textId="77777777" w:rsidR="009B28EE" w:rsidRPr="009615EE" w:rsidRDefault="009B28EE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Wartość towaru lub usługi, których dostawa lub świadczenie będzie prowadzić do powstania u Zamawiającego obowiązku podatkowego (bez kwoty podatku)</w:t>
            </w:r>
          </w:p>
          <w:p w14:paraId="51DCC210" w14:textId="77777777" w:rsidR="009B28EE" w:rsidRPr="009615EE" w:rsidRDefault="009B28EE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1D0DAF2A" w14:textId="77777777" w:rsidR="009B28EE" w:rsidRPr="009615EE" w:rsidRDefault="009B28EE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Wskazanie stawki podatku VAT (%)</w:t>
            </w:r>
          </w:p>
          <w:p w14:paraId="31059F72" w14:textId="77777777" w:rsidR="009B28EE" w:rsidRPr="009615EE" w:rsidRDefault="009B28EE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B28EE" w:rsidRPr="009615EE" w14:paraId="7E4E1F9C" w14:textId="77777777" w:rsidTr="00515AE8">
        <w:tc>
          <w:tcPr>
            <w:tcW w:w="704" w:type="dxa"/>
          </w:tcPr>
          <w:p w14:paraId="2B65777A" w14:textId="77777777" w:rsidR="009B28EE" w:rsidRPr="009615EE" w:rsidRDefault="009B28EE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6EA54960" w14:textId="77777777" w:rsidR="009B28EE" w:rsidRPr="009615EE" w:rsidRDefault="009B28EE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55FCE1B5" w14:textId="77777777" w:rsidR="009B28EE" w:rsidRPr="009615EE" w:rsidRDefault="009B28EE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616BC414" w14:textId="77777777" w:rsidR="009B28EE" w:rsidRPr="009615EE" w:rsidRDefault="009B28EE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B28EE" w:rsidRPr="009615EE" w14:paraId="3E8EC918" w14:textId="77777777" w:rsidTr="00515AE8">
        <w:tc>
          <w:tcPr>
            <w:tcW w:w="704" w:type="dxa"/>
          </w:tcPr>
          <w:p w14:paraId="161F968A" w14:textId="77777777" w:rsidR="009B28EE" w:rsidRPr="009615EE" w:rsidRDefault="009B28EE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54DEF124" w14:textId="77777777" w:rsidR="009B28EE" w:rsidRPr="009615EE" w:rsidRDefault="009B28EE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07D5D716" w14:textId="77777777" w:rsidR="009B28EE" w:rsidRPr="009615EE" w:rsidRDefault="009B28EE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31A914C6" w14:textId="77777777" w:rsidR="009B28EE" w:rsidRPr="009615EE" w:rsidRDefault="009B28EE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06C57D68" w14:textId="77777777" w:rsidR="009B28EE" w:rsidRPr="009615EE" w:rsidRDefault="009B28EE" w:rsidP="009B28EE">
      <w:pPr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6168B088" w14:textId="77777777" w:rsidR="009B28EE" w:rsidRPr="009615EE" w:rsidRDefault="009B28EE" w:rsidP="009B28EE">
      <w:pPr>
        <w:pStyle w:val="Akapitzlist"/>
        <w:numPr>
          <w:ilvl w:val="0"/>
          <w:numId w:val="146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wypełniliśmy obowiązki informacyjne przewidziane w art. 13 lub art. 14  </w:t>
      </w:r>
      <w:r w:rsidRPr="009615EE">
        <w:rPr>
          <w:rFonts w:eastAsia="Calibri" w:cs="Times New Roman"/>
          <w:sz w:val="22"/>
          <w14:ligatures w14:val="none"/>
        </w:rPr>
        <w:t>RODO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615EE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615EE">
        <w:rPr>
          <w:rFonts w:eastAsia="Calibri" w:cs="Times New Roman"/>
          <w:sz w:val="22"/>
          <w14:ligatures w14:val="none"/>
        </w:rPr>
        <w:t xml:space="preserve"> </w:t>
      </w:r>
    </w:p>
    <w:p w14:paraId="084942A0" w14:textId="77777777" w:rsidR="009B28EE" w:rsidRPr="009615EE" w:rsidRDefault="009B28EE" w:rsidP="009B28EE">
      <w:pPr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lastRenderedPageBreak/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PDF.</w:t>
      </w:r>
    </w:p>
    <w:p w14:paraId="2F6AE9ED" w14:textId="531DBC63" w:rsidR="00E02F38" w:rsidRPr="009B28EE" w:rsidRDefault="00E02F38" w:rsidP="009B28EE"/>
    <w:sectPr w:rsidR="00E02F38" w:rsidRPr="009B2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6AE1C" w14:textId="77777777" w:rsidR="009744B5" w:rsidRDefault="009744B5" w:rsidP="00231E80">
      <w:pPr>
        <w:spacing w:after="0" w:line="240" w:lineRule="auto"/>
      </w:pPr>
      <w:r>
        <w:separator/>
      </w:r>
    </w:p>
  </w:endnote>
  <w:endnote w:type="continuationSeparator" w:id="0">
    <w:p w14:paraId="35F00BE6" w14:textId="77777777" w:rsidR="009744B5" w:rsidRDefault="009744B5" w:rsidP="00231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E4B35" w14:textId="77777777" w:rsidR="009744B5" w:rsidRDefault="009744B5" w:rsidP="00231E80">
      <w:pPr>
        <w:spacing w:after="0" w:line="240" w:lineRule="auto"/>
      </w:pPr>
      <w:r>
        <w:separator/>
      </w:r>
    </w:p>
  </w:footnote>
  <w:footnote w:type="continuationSeparator" w:id="0">
    <w:p w14:paraId="6FF1E0D2" w14:textId="77777777" w:rsidR="009744B5" w:rsidRDefault="009744B5" w:rsidP="00231E80">
      <w:pPr>
        <w:spacing w:after="0" w:line="240" w:lineRule="auto"/>
      </w:pPr>
      <w:r>
        <w:continuationSeparator/>
      </w:r>
    </w:p>
  </w:footnote>
  <w:footnote w:id="1">
    <w:p w14:paraId="7D8DB935" w14:textId="77777777" w:rsidR="009B28EE" w:rsidRPr="006F5AE3" w:rsidRDefault="009B28EE" w:rsidP="009B28EE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4107123A" w14:textId="77777777" w:rsidR="009B28EE" w:rsidRPr="006F5AE3" w:rsidRDefault="009B28EE" w:rsidP="009B28EE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13"/>
    <w:multiLevelType w:val="singleLevel"/>
    <w:tmpl w:val="00000013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23"/>
    <w:multiLevelType w:val="singleLevel"/>
    <w:tmpl w:val="00000023"/>
    <w:name w:val="WW8Num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25"/>
    <w:multiLevelType w:val="singleLevel"/>
    <w:tmpl w:val="00000025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27"/>
    <w:multiLevelType w:val="singleLevel"/>
    <w:tmpl w:val="00000027"/>
    <w:name w:val="WW8Num6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2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3" w15:restartNumberingAfterBreak="0">
    <w:nsid w:val="0000002E"/>
    <w:multiLevelType w:val="singleLevel"/>
    <w:tmpl w:val="0000002E"/>
    <w:name w:val="WW8Num6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2F"/>
    <w:multiLevelType w:val="singleLevel"/>
    <w:tmpl w:val="0000002F"/>
    <w:name w:val="WW8Num7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32"/>
    <w:multiLevelType w:val="singleLevel"/>
    <w:tmpl w:val="00000032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6" w15:restartNumberingAfterBreak="0">
    <w:nsid w:val="00000037"/>
    <w:multiLevelType w:val="singleLevel"/>
    <w:tmpl w:val="00000037"/>
    <w:name w:val="WW8Num8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7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0000003C"/>
    <w:multiLevelType w:val="singleLevel"/>
    <w:tmpl w:val="0000003C"/>
    <w:name w:val="WW8Num8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40"/>
    <w:multiLevelType w:val="singleLevel"/>
    <w:tmpl w:val="00000040"/>
    <w:name w:val="WW8Num9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0" w15:restartNumberingAfterBreak="0">
    <w:nsid w:val="00000043"/>
    <w:multiLevelType w:val="singleLevel"/>
    <w:tmpl w:val="00000043"/>
    <w:name w:val="WW8Num9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1" w15:restartNumberingAfterBreak="0">
    <w:nsid w:val="00000047"/>
    <w:multiLevelType w:val="singleLevel"/>
    <w:tmpl w:val="00000047"/>
    <w:name w:val="WW8Num10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49"/>
    <w:multiLevelType w:val="singleLevel"/>
    <w:tmpl w:val="00000049"/>
    <w:name w:val="WW8Num10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3" w15:restartNumberingAfterBreak="0">
    <w:nsid w:val="0000004A"/>
    <w:multiLevelType w:val="singleLevel"/>
    <w:tmpl w:val="0000004A"/>
    <w:name w:val="WW8Num1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4" w15:restartNumberingAfterBreak="0">
    <w:nsid w:val="0000004B"/>
    <w:multiLevelType w:val="singleLevel"/>
    <w:tmpl w:val="0000004B"/>
    <w:name w:val="WW8Num10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4D"/>
    <w:multiLevelType w:val="singleLevel"/>
    <w:tmpl w:val="0000004D"/>
    <w:name w:val="WW8Num1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4F"/>
    <w:multiLevelType w:val="singleLevel"/>
    <w:tmpl w:val="0000004F"/>
    <w:name w:val="WW8Num11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7" w15:restartNumberingAfterBreak="0">
    <w:nsid w:val="00000053"/>
    <w:multiLevelType w:val="singleLevel"/>
    <w:tmpl w:val="00000053"/>
    <w:name w:val="WW8Num11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55"/>
    <w:multiLevelType w:val="singleLevel"/>
    <w:tmpl w:val="00000055"/>
    <w:name w:val="WW8Num12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56"/>
    <w:multiLevelType w:val="singleLevel"/>
    <w:tmpl w:val="00000056"/>
    <w:name w:val="WW8Num12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0" w15:restartNumberingAfterBreak="0">
    <w:nsid w:val="00000057"/>
    <w:multiLevelType w:val="singleLevel"/>
    <w:tmpl w:val="00000057"/>
    <w:name w:val="WW8Num12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59"/>
    <w:multiLevelType w:val="singleLevel"/>
    <w:tmpl w:val="00000059"/>
    <w:name w:val="WW8Num1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name w:val="WW8Num14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3" w15:restartNumberingAfterBreak="0">
    <w:nsid w:val="00000066"/>
    <w:multiLevelType w:val="singleLevel"/>
    <w:tmpl w:val="00000066"/>
    <w:name w:val="WW8Num14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4" w15:restartNumberingAfterBreak="0">
    <w:nsid w:val="0000006C"/>
    <w:multiLevelType w:val="singleLevel"/>
    <w:tmpl w:val="0000006C"/>
    <w:name w:val="WW8Num15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6E"/>
    <w:multiLevelType w:val="singleLevel"/>
    <w:tmpl w:val="0000006E"/>
    <w:name w:val="WW8Num1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6" w15:restartNumberingAfterBreak="0">
    <w:nsid w:val="00000071"/>
    <w:multiLevelType w:val="singleLevel"/>
    <w:tmpl w:val="00000071"/>
    <w:name w:val="WW8Num16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7" w15:restartNumberingAfterBreak="0">
    <w:nsid w:val="00B12AFE"/>
    <w:multiLevelType w:val="hybridMultilevel"/>
    <w:tmpl w:val="1456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F72BE3"/>
    <w:multiLevelType w:val="multilevel"/>
    <w:tmpl w:val="F340A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162349B"/>
    <w:multiLevelType w:val="multilevel"/>
    <w:tmpl w:val="0162349B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37B415C"/>
    <w:multiLevelType w:val="hybridMultilevel"/>
    <w:tmpl w:val="23B08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52F17F3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496348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DC6ED8"/>
    <w:multiLevelType w:val="multilevel"/>
    <w:tmpl w:val="05DC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1E2AA2"/>
    <w:multiLevelType w:val="hybridMultilevel"/>
    <w:tmpl w:val="77A4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77D0242"/>
    <w:multiLevelType w:val="hybridMultilevel"/>
    <w:tmpl w:val="DD3617BE"/>
    <w:lvl w:ilvl="0" w:tplc="2836FA5A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8292A84"/>
    <w:multiLevelType w:val="hybridMultilevel"/>
    <w:tmpl w:val="9B1AC860"/>
    <w:lvl w:ilvl="0" w:tplc="76EE2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3C07F1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8BE13D5"/>
    <w:multiLevelType w:val="hybridMultilevel"/>
    <w:tmpl w:val="EE028CC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267EF2"/>
    <w:multiLevelType w:val="multilevel"/>
    <w:tmpl w:val="0A267E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A6861EA"/>
    <w:multiLevelType w:val="multilevel"/>
    <w:tmpl w:val="54E4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940212"/>
    <w:multiLevelType w:val="hybridMultilevel"/>
    <w:tmpl w:val="B1F48800"/>
    <w:lvl w:ilvl="0" w:tplc="4348AC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ADD6153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0ADE186A"/>
    <w:multiLevelType w:val="hybridMultilevel"/>
    <w:tmpl w:val="943403A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BC005B5"/>
    <w:multiLevelType w:val="hybridMultilevel"/>
    <w:tmpl w:val="273C81A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0CE97E39"/>
    <w:multiLevelType w:val="hybridMultilevel"/>
    <w:tmpl w:val="83968BDC"/>
    <w:lvl w:ilvl="0" w:tplc="D27EB83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7" w15:restartNumberingAfterBreak="0">
    <w:nsid w:val="0D08145A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E934E12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F39295D"/>
    <w:multiLevelType w:val="multilevel"/>
    <w:tmpl w:val="D568A2C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FDF0256"/>
    <w:multiLevelType w:val="multilevel"/>
    <w:tmpl w:val="0FDF02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FF2784F"/>
    <w:multiLevelType w:val="hybridMultilevel"/>
    <w:tmpl w:val="D0E80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5775E0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1B204C6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1EA047A"/>
    <w:multiLevelType w:val="multilevel"/>
    <w:tmpl w:val="11EA0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24E6C0B"/>
    <w:multiLevelType w:val="multilevel"/>
    <w:tmpl w:val="124E6C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5994208"/>
    <w:multiLevelType w:val="multilevel"/>
    <w:tmpl w:val="24AA0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5A87DCA"/>
    <w:multiLevelType w:val="hybridMultilevel"/>
    <w:tmpl w:val="4058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7EC67BB"/>
    <w:multiLevelType w:val="hybridMultilevel"/>
    <w:tmpl w:val="BEBCC93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8CB6580"/>
    <w:multiLevelType w:val="multilevel"/>
    <w:tmpl w:val="18CB65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8CE542C"/>
    <w:multiLevelType w:val="multilevel"/>
    <w:tmpl w:val="18CE54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91567D1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93D7469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A154906"/>
    <w:multiLevelType w:val="multilevel"/>
    <w:tmpl w:val="1A1549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283696"/>
    <w:multiLevelType w:val="multilevel"/>
    <w:tmpl w:val="1A283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A3A6AF6"/>
    <w:multiLevelType w:val="hybridMultilevel"/>
    <w:tmpl w:val="64F0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A863133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AE16B5A"/>
    <w:multiLevelType w:val="multilevel"/>
    <w:tmpl w:val="1AE16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911F9D"/>
    <w:multiLevelType w:val="hybridMultilevel"/>
    <w:tmpl w:val="E4563500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CB92D0C"/>
    <w:multiLevelType w:val="hybridMultilevel"/>
    <w:tmpl w:val="32544A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CC7464C"/>
    <w:multiLevelType w:val="hybridMultilevel"/>
    <w:tmpl w:val="7556F1BA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E12575"/>
    <w:multiLevelType w:val="hybridMultilevel"/>
    <w:tmpl w:val="0E5C54BA"/>
    <w:lvl w:ilvl="0" w:tplc="D11A7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D38371B"/>
    <w:multiLevelType w:val="multilevel"/>
    <w:tmpl w:val="6484B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DA1574D"/>
    <w:multiLevelType w:val="multilevel"/>
    <w:tmpl w:val="1DA1574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EFC57C8"/>
    <w:multiLevelType w:val="hybridMultilevel"/>
    <w:tmpl w:val="32544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995D7F"/>
    <w:multiLevelType w:val="multilevel"/>
    <w:tmpl w:val="1F995D7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D43453"/>
    <w:multiLevelType w:val="multilevel"/>
    <w:tmpl w:val="1FD434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0482F5D"/>
    <w:multiLevelType w:val="hybridMultilevel"/>
    <w:tmpl w:val="5FC468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07E2A7E"/>
    <w:multiLevelType w:val="multilevel"/>
    <w:tmpl w:val="207E2A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1061297"/>
    <w:multiLevelType w:val="hybridMultilevel"/>
    <w:tmpl w:val="DEE23572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1503230"/>
    <w:multiLevelType w:val="hybridMultilevel"/>
    <w:tmpl w:val="1972A3E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217374CB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1BB2E19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2AC4CFC"/>
    <w:multiLevelType w:val="multilevel"/>
    <w:tmpl w:val="22AC4C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2C0508C"/>
    <w:multiLevelType w:val="hybridMultilevel"/>
    <w:tmpl w:val="EB12B0C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3E71506"/>
    <w:multiLevelType w:val="hybridMultilevel"/>
    <w:tmpl w:val="5FD03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40C1888"/>
    <w:multiLevelType w:val="multilevel"/>
    <w:tmpl w:val="240C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4341D44"/>
    <w:multiLevelType w:val="hybridMultilevel"/>
    <w:tmpl w:val="5BEA9B80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258F23E6"/>
    <w:multiLevelType w:val="multilevel"/>
    <w:tmpl w:val="258F2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68D3BEF"/>
    <w:multiLevelType w:val="hybridMultilevel"/>
    <w:tmpl w:val="8B2448E4"/>
    <w:lvl w:ilvl="0" w:tplc="149AC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6F831DE"/>
    <w:multiLevelType w:val="hybridMultilevel"/>
    <w:tmpl w:val="00700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2794131B"/>
    <w:multiLevelType w:val="hybridMultilevel"/>
    <w:tmpl w:val="C5389488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85154AF"/>
    <w:multiLevelType w:val="multilevel"/>
    <w:tmpl w:val="28515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8A44B81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B55F17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9305395"/>
    <w:multiLevelType w:val="hybridMultilevel"/>
    <w:tmpl w:val="4D202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9537D1D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1D5733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2F0F67"/>
    <w:multiLevelType w:val="hybridMultilevel"/>
    <w:tmpl w:val="1972A3E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2B60477B"/>
    <w:multiLevelType w:val="multilevel"/>
    <w:tmpl w:val="2B6047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CF85BA0"/>
    <w:multiLevelType w:val="hybridMultilevel"/>
    <w:tmpl w:val="A1223C1A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252CDF"/>
    <w:multiLevelType w:val="hybridMultilevel"/>
    <w:tmpl w:val="D9D8B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D6831E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DA424FF"/>
    <w:multiLevelType w:val="hybridMultilevel"/>
    <w:tmpl w:val="90AEE75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F806E1C"/>
    <w:multiLevelType w:val="multilevel"/>
    <w:tmpl w:val="2F806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0D80518"/>
    <w:multiLevelType w:val="multilevel"/>
    <w:tmpl w:val="30D805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2172E0"/>
    <w:multiLevelType w:val="multilevel"/>
    <w:tmpl w:val="BB4E1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212276F"/>
    <w:multiLevelType w:val="multilevel"/>
    <w:tmpl w:val="3212276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24D726A"/>
    <w:multiLevelType w:val="multilevel"/>
    <w:tmpl w:val="324D72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2885238"/>
    <w:multiLevelType w:val="hybridMultilevel"/>
    <w:tmpl w:val="29982D32"/>
    <w:lvl w:ilvl="0" w:tplc="6E5E7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33685A43"/>
    <w:multiLevelType w:val="multilevel"/>
    <w:tmpl w:val="33685A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C66655"/>
    <w:multiLevelType w:val="hybridMultilevel"/>
    <w:tmpl w:val="EB12B0C4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33EF2612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3474031A"/>
    <w:multiLevelType w:val="hybridMultilevel"/>
    <w:tmpl w:val="4F166AD0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34E453B2"/>
    <w:multiLevelType w:val="hybridMultilevel"/>
    <w:tmpl w:val="24C02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350419B9"/>
    <w:multiLevelType w:val="hybridMultilevel"/>
    <w:tmpl w:val="FD8A5BD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5640403"/>
    <w:multiLevelType w:val="multilevel"/>
    <w:tmpl w:val="356404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5786EE9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787698E"/>
    <w:multiLevelType w:val="hybridMultilevel"/>
    <w:tmpl w:val="F74CE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8A130C0"/>
    <w:multiLevelType w:val="hybridMultilevel"/>
    <w:tmpl w:val="DCA2C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8D04151"/>
    <w:multiLevelType w:val="hybridMultilevel"/>
    <w:tmpl w:val="74020ECA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B74020D"/>
    <w:multiLevelType w:val="multilevel"/>
    <w:tmpl w:val="3B7402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BAD2747"/>
    <w:multiLevelType w:val="hybridMultilevel"/>
    <w:tmpl w:val="AF3628CE"/>
    <w:lvl w:ilvl="0" w:tplc="BA0CD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3BCE12DF"/>
    <w:multiLevelType w:val="multilevel"/>
    <w:tmpl w:val="3BCE12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BF84D5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CA24088"/>
    <w:multiLevelType w:val="hybridMultilevel"/>
    <w:tmpl w:val="4A46F5D6"/>
    <w:lvl w:ilvl="0" w:tplc="60B44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3CD4454C"/>
    <w:multiLevelType w:val="hybridMultilevel"/>
    <w:tmpl w:val="2B0A8E18"/>
    <w:lvl w:ilvl="0" w:tplc="5E92A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3CE44A35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D7C7639"/>
    <w:multiLevelType w:val="hybridMultilevel"/>
    <w:tmpl w:val="518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AE00D9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DDB436C"/>
    <w:multiLevelType w:val="hybridMultilevel"/>
    <w:tmpl w:val="A25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3A73AD"/>
    <w:multiLevelType w:val="multilevel"/>
    <w:tmpl w:val="3E3A73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E812C5D"/>
    <w:multiLevelType w:val="multilevel"/>
    <w:tmpl w:val="3E812C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F67132E"/>
    <w:multiLevelType w:val="hybridMultilevel"/>
    <w:tmpl w:val="95485A94"/>
    <w:lvl w:ilvl="0" w:tplc="2D4AE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3FA43DBA"/>
    <w:multiLevelType w:val="multilevel"/>
    <w:tmpl w:val="3FA43D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FBD04D8"/>
    <w:multiLevelType w:val="multilevel"/>
    <w:tmpl w:val="3FBD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058B7"/>
    <w:multiLevelType w:val="hybridMultilevel"/>
    <w:tmpl w:val="A0B27932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E9EEFC1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1452C0D"/>
    <w:multiLevelType w:val="hybridMultilevel"/>
    <w:tmpl w:val="A7F6372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DA56FB"/>
    <w:multiLevelType w:val="hybridMultilevel"/>
    <w:tmpl w:val="81006BE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5866868"/>
    <w:multiLevelType w:val="multilevel"/>
    <w:tmpl w:val="785CD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5F62E95"/>
    <w:multiLevelType w:val="hybridMultilevel"/>
    <w:tmpl w:val="E342EF82"/>
    <w:lvl w:ilvl="0" w:tplc="0A768B96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62E041A"/>
    <w:multiLevelType w:val="hybridMultilevel"/>
    <w:tmpl w:val="854AD74A"/>
    <w:lvl w:ilvl="0" w:tplc="674AEB46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6C64C9D"/>
    <w:multiLevelType w:val="multilevel"/>
    <w:tmpl w:val="46C64C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6F56E11"/>
    <w:multiLevelType w:val="multilevel"/>
    <w:tmpl w:val="FF02A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70F5C45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7A13747"/>
    <w:multiLevelType w:val="multilevel"/>
    <w:tmpl w:val="BDFE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8785F5A"/>
    <w:multiLevelType w:val="multilevel"/>
    <w:tmpl w:val="48785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93369C9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95E5AF9"/>
    <w:multiLevelType w:val="hybridMultilevel"/>
    <w:tmpl w:val="1156775A"/>
    <w:lvl w:ilvl="0" w:tplc="4CB066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BA1E65"/>
    <w:multiLevelType w:val="hybridMultilevel"/>
    <w:tmpl w:val="65AE51A2"/>
    <w:lvl w:ilvl="0" w:tplc="461E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 w15:restartNumberingAfterBreak="0">
    <w:nsid w:val="4A206044"/>
    <w:multiLevelType w:val="hybridMultilevel"/>
    <w:tmpl w:val="90965CA4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A4A378E"/>
    <w:multiLevelType w:val="multilevel"/>
    <w:tmpl w:val="4A4A3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 w15:restartNumberingAfterBreak="0">
    <w:nsid w:val="4A8E70BC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AC82A85"/>
    <w:multiLevelType w:val="hybridMultilevel"/>
    <w:tmpl w:val="09FA0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61B0C"/>
    <w:multiLevelType w:val="hybridMultilevel"/>
    <w:tmpl w:val="EFA6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C9652A8"/>
    <w:multiLevelType w:val="hybridMultilevel"/>
    <w:tmpl w:val="43A8E096"/>
    <w:lvl w:ilvl="0" w:tplc="D7B4AB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4DC9555E"/>
    <w:multiLevelType w:val="hybridMultilevel"/>
    <w:tmpl w:val="FD8A5BD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 w15:restartNumberingAfterBreak="0">
    <w:nsid w:val="4DDB0856"/>
    <w:multiLevelType w:val="multilevel"/>
    <w:tmpl w:val="4DDB0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EF5412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541255"/>
    <w:multiLevelType w:val="hybridMultilevel"/>
    <w:tmpl w:val="664AB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0AB7BF0"/>
    <w:multiLevelType w:val="multilevel"/>
    <w:tmpl w:val="50AB7B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776861"/>
    <w:multiLevelType w:val="hybridMultilevel"/>
    <w:tmpl w:val="B4664916"/>
    <w:lvl w:ilvl="0" w:tplc="2514DC1C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53383FA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3B763A7"/>
    <w:multiLevelType w:val="multilevel"/>
    <w:tmpl w:val="53B763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5D75B1D"/>
    <w:multiLevelType w:val="hybridMultilevel"/>
    <w:tmpl w:val="72A0F5E0"/>
    <w:lvl w:ilvl="0" w:tplc="31D4082A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6095F4B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56886CFF"/>
    <w:multiLevelType w:val="multilevel"/>
    <w:tmpl w:val="56886C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6A545A8"/>
    <w:multiLevelType w:val="multilevel"/>
    <w:tmpl w:val="56A54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73B2BE1"/>
    <w:multiLevelType w:val="multilevel"/>
    <w:tmpl w:val="573B2B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89D4D35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9F41C0F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457B0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CFA1C4F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CFD0DBC"/>
    <w:multiLevelType w:val="hybridMultilevel"/>
    <w:tmpl w:val="FAC64470"/>
    <w:lvl w:ilvl="0" w:tplc="A7CA5E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9" w15:restartNumberingAfterBreak="0">
    <w:nsid w:val="5D9979F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DE5681D"/>
    <w:multiLevelType w:val="hybridMultilevel"/>
    <w:tmpl w:val="C8760B5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EC00F4"/>
    <w:multiLevelType w:val="hybridMultilevel"/>
    <w:tmpl w:val="D070EF5C"/>
    <w:lvl w:ilvl="0" w:tplc="B9C6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5E2D2EB7"/>
    <w:multiLevelType w:val="hybridMultilevel"/>
    <w:tmpl w:val="900CBD84"/>
    <w:lvl w:ilvl="0" w:tplc="5A9811A0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5E4004AB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0317A40"/>
    <w:multiLevelType w:val="hybridMultilevel"/>
    <w:tmpl w:val="32AC5A8E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5D7EF3"/>
    <w:multiLevelType w:val="hybridMultilevel"/>
    <w:tmpl w:val="77A434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1C87E86"/>
    <w:multiLevelType w:val="hybridMultilevel"/>
    <w:tmpl w:val="CBEE0B2E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212211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1A4CD8"/>
    <w:multiLevelType w:val="hybridMultilevel"/>
    <w:tmpl w:val="8828E2C8"/>
    <w:lvl w:ilvl="0" w:tplc="4756000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9" w15:restartNumberingAfterBreak="0">
    <w:nsid w:val="6321437B"/>
    <w:multiLevelType w:val="multilevel"/>
    <w:tmpl w:val="2466A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632E39C4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3532C57"/>
    <w:multiLevelType w:val="hybridMultilevel"/>
    <w:tmpl w:val="B4664916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3CA76A6"/>
    <w:multiLevelType w:val="multilevel"/>
    <w:tmpl w:val="63CA76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49D2257"/>
    <w:multiLevelType w:val="multilevel"/>
    <w:tmpl w:val="649D22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4DE729D"/>
    <w:multiLevelType w:val="hybridMultilevel"/>
    <w:tmpl w:val="EB4A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5D44676"/>
    <w:multiLevelType w:val="hybridMultilevel"/>
    <w:tmpl w:val="AFCCAB4C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6094334"/>
    <w:multiLevelType w:val="hybridMultilevel"/>
    <w:tmpl w:val="739E192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662452FB"/>
    <w:multiLevelType w:val="multilevel"/>
    <w:tmpl w:val="558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65E7583"/>
    <w:multiLevelType w:val="multilevel"/>
    <w:tmpl w:val="665E75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6965FA3"/>
    <w:multiLevelType w:val="hybridMultilevel"/>
    <w:tmpl w:val="108C4002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76301FC"/>
    <w:multiLevelType w:val="multilevel"/>
    <w:tmpl w:val="67630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8CA60CD"/>
    <w:multiLevelType w:val="hybridMultilevel"/>
    <w:tmpl w:val="ED0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98973FB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A1913A7"/>
    <w:multiLevelType w:val="hybridMultilevel"/>
    <w:tmpl w:val="23B08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A1D3164"/>
    <w:multiLevelType w:val="hybridMultilevel"/>
    <w:tmpl w:val="273EDACC"/>
    <w:lvl w:ilvl="0" w:tplc="A332440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BA2C1A"/>
    <w:multiLevelType w:val="multilevel"/>
    <w:tmpl w:val="6ABA2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ABA342E"/>
    <w:multiLevelType w:val="multilevel"/>
    <w:tmpl w:val="6ABA34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B79494D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CB10394"/>
    <w:multiLevelType w:val="hybridMultilevel"/>
    <w:tmpl w:val="14322C26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DFD5051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E574C9E"/>
    <w:multiLevelType w:val="hybridMultilevel"/>
    <w:tmpl w:val="AC7EFF9C"/>
    <w:lvl w:ilvl="0" w:tplc="B5A2A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FFD0629"/>
    <w:multiLevelType w:val="hybridMultilevel"/>
    <w:tmpl w:val="7B60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110537F"/>
    <w:multiLevelType w:val="hybridMultilevel"/>
    <w:tmpl w:val="3780996C"/>
    <w:lvl w:ilvl="0" w:tplc="B6F2E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15515DA"/>
    <w:multiLevelType w:val="hybridMultilevel"/>
    <w:tmpl w:val="2B0E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20D1CE0"/>
    <w:multiLevelType w:val="multilevel"/>
    <w:tmpl w:val="720D1C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2E052AF"/>
    <w:multiLevelType w:val="hybridMultilevel"/>
    <w:tmpl w:val="854AD74A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74C91BBB"/>
    <w:multiLevelType w:val="multilevel"/>
    <w:tmpl w:val="74C91B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5615BD7"/>
    <w:multiLevelType w:val="hybridMultilevel"/>
    <w:tmpl w:val="2B90876C"/>
    <w:lvl w:ilvl="0" w:tplc="047EB19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5F74E2D"/>
    <w:multiLevelType w:val="hybridMultilevel"/>
    <w:tmpl w:val="744C2B1E"/>
    <w:lvl w:ilvl="0" w:tplc="23B2CF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0" w15:restartNumberingAfterBreak="0">
    <w:nsid w:val="76932517"/>
    <w:multiLevelType w:val="hybridMultilevel"/>
    <w:tmpl w:val="739E192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769460DB"/>
    <w:multiLevelType w:val="hybridMultilevel"/>
    <w:tmpl w:val="0984694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C95CAE"/>
    <w:multiLevelType w:val="multilevel"/>
    <w:tmpl w:val="76C95CA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3" w15:restartNumberingAfterBreak="0">
    <w:nsid w:val="76F037CF"/>
    <w:multiLevelType w:val="multilevel"/>
    <w:tmpl w:val="76F037CF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4" w15:restartNumberingAfterBreak="0">
    <w:nsid w:val="77914054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77D744B6"/>
    <w:multiLevelType w:val="hybridMultilevel"/>
    <w:tmpl w:val="9D0EB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8495E29"/>
    <w:multiLevelType w:val="multilevel"/>
    <w:tmpl w:val="78495E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86501C3"/>
    <w:multiLevelType w:val="multilevel"/>
    <w:tmpl w:val="786501C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A6E24F6"/>
    <w:multiLevelType w:val="hybridMultilevel"/>
    <w:tmpl w:val="1F767806"/>
    <w:lvl w:ilvl="0" w:tplc="68CE26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 w15:restartNumberingAfterBreak="0">
    <w:nsid w:val="7ACC317E"/>
    <w:multiLevelType w:val="multilevel"/>
    <w:tmpl w:val="7ACC31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BCE5948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C715915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CCC7342"/>
    <w:multiLevelType w:val="hybridMultilevel"/>
    <w:tmpl w:val="89E6C880"/>
    <w:lvl w:ilvl="0" w:tplc="23DE7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6" w15:restartNumberingAfterBreak="0">
    <w:nsid w:val="7D766554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DC002B9"/>
    <w:multiLevelType w:val="multilevel"/>
    <w:tmpl w:val="7DC002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E8514B0"/>
    <w:multiLevelType w:val="hybridMultilevel"/>
    <w:tmpl w:val="2334D248"/>
    <w:lvl w:ilvl="0" w:tplc="40F8D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9" w15:restartNumberingAfterBreak="0">
    <w:nsid w:val="7EE02706"/>
    <w:multiLevelType w:val="multilevel"/>
    <w:tmpl w:val="7EE027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FCC01DF"/>
    <w:multiLevelType w:val="hybridMultilevel"/>
    <w:tmpl w:val="E4C89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76828">
    <w:abstractNumId w:val="234"/>
  </w:num>
  <w:num w:numId="2" w16cid:durableId="1289823544">
    <w:abstractNumId w:val="162"/>
  </w:num>
  <w:num w:numId="3" w16cid:durableId="1959483089">
    <w:abstractNumId w:val="97"/>
  </w:num>
  <w:num w:numId="4" w16cid:durableId="278070038">
    <w:abstractNumId w:val="41"/>
  </w:num>
  <w:num w:numId="5" w16cid:durableId="1892691000">
    <w:abstractNumId w:val="74"/>
  </w:num>
  <w:num w:numId="6" w16cid:durableId="732698778">
    <w:abstractNumId w:val="183"/>
  </w:num>
  <w:num w:numId="7" w16cid:durableId="587275304">
    <w:abstractNumId w:val="101"/>
  </w:num>
  <w:num w:numId="8" w16cid:durableId="572204549">
    <w:abstractNumId w:val="252"/>
  </w:num>
  <w:num w:numId="9" w16cid:durableId="1148280476">
    <w:abstractNumId w:val="173"/>
  </w:num>
  <w:num w:numId="10" w16cid:durableId="4099344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248"/>
  </w:num>
  <w:num w:numId="12" w16cid:durableId="1714427767">
    <w:abstractNumId w:val="106"/>
  </w:num>
  <w:num w:numId="13" w16cid:durableId="950162647">
    <w:abstractNumId w:val="137"/>
  </w:num>
  <w:num w:numId="14" w16cid:durableId="1114859847">
    <w:abstractNumId w:val="111"/>
  </w:num>
  <w:num w:numId="15" w16cid:durableId="635456224">
    <w:abstractNumId w:val="124"/>
  </w:num>
  <w:num w:numId="16" w16cid:durableId="1461148320">
    <w:abstractNumId w:val="195"/>
  </w:num>
  <w:num w:numId="17" w16cid:durableId="312562716">
    <w:abstractNumId w:val="253"/>
  </w:num>
  <w:num w:numId="18" w16cid:durableId="622126">
    <w:abstractNumId w:val="68"/>
  </w:num>
  <w:num w:numId="19" w16cid:durableId="1464809782">
    <w:abstractNumId w:val="121"/>
  </w:num>
  <w:num w:numId="20" w16cid:durableId="1315185299">
    <w:abstractNumId w:val="186"/>
  </w:num>
  <w:num w:numId="21" w16cid:durableId="941961002">
    <w:abstractNumId w:val="3"/>
  </w:num>
  <w:num w:numId="22" w16cid:durableId="654651281">
    <w:abstractNumId w:val="29"/>
  </w:num>
  <w:num w:numId="23" w16cid:durableId="1541622495">
    <w:abstractNumId w:val="18"/>
  </w:num>
  <w:num w:numId="24" w16cid:durableId="455296722">
    <w:abstractNumId w:val="20"/>
  </w:num>
  <w:num w:numId="25" w16cid:durableId="1432774084">
    <w:abstractNumId w:val="6"/>
  </w:num>
  <w:num w:numId="26" w16cid:durableId="2038970186">
    <w:abstractNumId w:val="15"/>
  </w:num>
  <w:num w:numId="27" w16cid:durableId="1155485418">
    <w:abstractNumId w:val="152"/>
  </w:num>
  <w:num w:numId="28" w16cid:durableId="1877426559">
    <w:abstractNumId w:val="250"/>
  </w:num>
  <w:num w:numId="29" w16cid:durableId="1041592186">
    <w:abstractNumId w:val="135"/>
  </w:num>
  <w:num w:numId="30" w16cid:durableId="1186214462">
    <w:abstractNumId w:val="22"/>
  </w:num>
  <w:num w:numId="31" w16cid:durableId="691539266">
    <w:abstractNumId w:val="8"/>
  </w:num>
  <w:num w:numId="32" w16cid:durableId="876045356">
    <w:abstractNumId w:val="36"/>
  </w:num>
  <w:num w:numId="33" w16cid:durableId="1580021807">
    <w:abstractNumId w:val="14"/>
  </w:num>
  <w:num w:numId="34" w16cid:durableId="399984252">
    <w:abstractNumId w:val="25"/>
  </w:num>
  <w:num w:numId="35" w16cid:durableId="1474562985">
    <w:abstractNumId w:val="0"/>
  </w:num>
  <w:num w:numId="36" w16cid:durableId="1202782832">
    <w:abstractNumId w:val="4"/>
  </w:num>
  <w:num w:numId="37" w16cid:durableId="343630889">
    <w:abstractNumId w:val="16"/>
  </w:num>
  <w:num w:numId="38" w16cid:durableId="1699237354">
    <w:abstractNumId w:val="13"/>
  </w:num>
  <w:num w:numId="39" w16cid:durableId="889415288">
    <w:abstractNumId w:val="27"/>
  </w:num>
  <w:num w:numId="40" w16cid:durableId="1650786738">
    <w:abstractNumId w:val="35"/>
  </w:num>
  <w:num w:numId="41" w16cid:durableId="1436173614">
    <w:abstractNumId w:val="32"/>
  </w:num>
  <w:num w:numId="42" w16cid:durableId="1164318748">
    <w:abstractNumId w:val="9"/>
  </w:num>
  <w:num w:numId="43" w16cid:durableId="1931889551">
    <w:abstractNumId w:val="28"/>
  </w:num>
  <w:num w:numId="44" w16cid:durableId="955983480">
    <w:abstractNumId w:val="2"/>
  </w:num>
  <w:num w:numId="45" w16cid:durableId="1247573613">
    <w:abstractNumId w:val="10"/>
  </w:num>
  <w:num w:numId="46" w16cid:durableId="618923075">
    <w:abstractNumId w:val="33"/>
  </w:num>
  <w:num w:numId="47" w16cid:durableId="120196378">
    <w:abstractNumId w:val="12"/>
  </w:num>
  <w:num w:numId="48" w16cid:durableId="480775187">
    <w:abstractNumId w:val="76"/>
  </w:num>
  <w:num w:numId="49" w16cid:durableId="1076129525">
    <w:abstractNumId w:val="66"/>
  </w:num>
  <w:num w:numId="50" w16cid:durableId="1714694546">
    <w:abstractNumId w:val="37"/>
  </w:num>
  <w:num w:numId="51" w16cid:durableId="1003121135">
    <w:abstractNumId w:val="133"/>
  </w:num>
  <w:num w:numId="52" w16cid:durableId="1826968349">
    <w:abstractNumId w:val="150"/>
  </w:num>
  <w:num w:numId="53" w16cid:durableId="935599635">
    <w:abstractNumId w:val="260"/>
  </w:num>
  <w:num w:numId="54" w16cid:durableId="217013957">
    <w:abstractNumId w:val="139"/>
  </w:num>
  <w:num w:numId="55" w16cid:durableId="1194877678">
    <w:abstractNumId w:val="255"/>
  </w:num>
  <w:num w:numId="56" w16cid:durableId="469326912">
    <w:abstractNumId w:val="224"/>
  </w:num>
  <w:num w:numId="57" w16cid:durableId="580801301">
    <w:abstractNumId w:val="52"/>
  </w:num>
  <w:num w:numId="58" w16cid:durableId="1973368953">
    <w:abstractNumId w:val="202"/>
  </w:num>
  <w:num w:numId="59" w16cid:durableId="1644384344">
    <w:abstractNumId w:val="230"/>
  </w:num>
  <w:num w:numId="60" w16cid:durableId="839467843">
    <w:abstractNumId w:val="148"/>
  </w:num>
  <w:num w:numId="61" w16cid:durableId="497502871">
    <w:abstractNumId w:val="128"/>
  </w:num>
  <w:num w:numId="62" w16cid:durableId="1949896623">
    <w:abstractNumId w:val="201"/>
  </w:num>
  <w:num w:numId="63" w16cid:durableId="1127236661">
    <w:abstractNumId w:val="176"/>
  </w:num>
  <w:num w:numId="64" w16cid:durableId="696975647">
    <w:abstractNumId w:val="146"/>
  </w:num>
  <w:num w:numId="65" w16cid:durableId="1869446738">
    <w:abstractNumId w:val="83"/>
  </w:num>
  <w:num w:numId="66" w16cid:durableId="1962807002">
    <w:abstractNumId w:val="177"/>
  </w:num>
  <w:num w:numId="67" w16cid:durableId="128674353">
    <w:abstractNumId w:val="153"/>
  </w:num>
  <w:num w:numId="68" w16cid:durableId="1294602012">
    <w:abstractNumId w:val="232"/>
  </w:num>
  <w:num w:numId="69" w16cid:durableId="199780105">
    <w:abstractNumId w:val="103"/>
  </w:num>
  <w:num w:numId="70" w16cid:durableId="16662643">
    <w:abstractNumId w:val="231"/>
  </w:num>
  <w:num w:numId="71" w16cid:durableId="1336301581">
    <w:abstractNumId w:val="170"/>
  </w:num>
  <w:num w:numId="72" w16cid:durableId="2138571936">
    <w:abstractNumId w:val="61"/>
  </w:num>
  <w:num w:numId="73" w16cid:durableId="1044720429">
    <w:abstractNumId w:val="112"/>
  </w:num>
  <w:num w:numId="74" w16cid:durableId="972716339">
    <w:abstractNumId w:val="221"/>
  </w:num>
  <w:num w:numId="75" w16cid:durableId="1663696962">
    <w:abstractNumId w:val="239"/>
  </w:num>
  <w:num w:numId="76" w16cid:durableId="205529124">
    <w:abstractNumId w:val="249"/>
  </w:num>
  <w:num w:numId="77" w16cid:durableId="600263820">
    <w:abstractNumId w:val="118"/>
  </w:num>
  <w:num w:numId="78" w16cid:durableId="1199662264">
    <w:abstractNumId w:val="67"/>
  </w:num>
  <w:num w:numId="79" w16cid:durableId="1529173525">
    <w:abstractNumId w:val="47"/>
  </w:num>
  <w:num w:numId="80" w16cid:durableId="470636470">
    <w:abstractNumId w:val="181"/>
  </w:num>
  <w:num w:numId="81" w16cid:durableId="1448040083">
    <w:abstractNumId w:val="233"/>
  </w:num>
  <w:num w:numId="82" w16cid:durableId="1499923615">
    <w:abstractNumId w:val="175"/>
  </w:num>
  <w:num w:numId="83" w16cid:durableId="191845298">
    <w:abstractNumId w:val="132"/>
  </w:num>
  <w:num w:numId="84" w16cid:durableId="1355570648">
    <w:abstractNumId w:val="214"/>
  </w:num>
  <w:num w:numId="85" w16cid:durableId="1317685836">
    <w:abstractNumId w:val="105"/>
  </w:num>
  <w:num w:numId="86" w16cid:durableId="27725586">
    <w:abstractNumId w:val="142"/>
  </w:num>
  <w:num w:numId="87" w16cid:durableId="493229954">
    <w:abstractNumId w:val="5"/>
  </w:num>
  <w:num w:numId="88" w16cid:durableId="812646736">
    <w:abstractNumId w:val="11"/>
  </w:num>
  <w:num w:numId="89" w16cid:durableId="1209996679">
    <w:abstractNumId w:val="21"/>
  </w:num>
  <w:num w:numId="90" w16cid:durableId="1682782387">
    <w:abstractNumId w:val="23"/>
  </w:num>
  <w:num w:numId="91" w16cid:durableId="387265181">
    <w:abstractNumId w:val="24"/>
  </w:num>
  <w:num w:numId="92" w16cid:durableId="659309961">
    <w:abstractNumId w:val="26"/>
  </w:num>
  <w:num w:numId="93" w16cid:durableId="690179455">
    <w:abstractNumId w:val="30"/>
  </w:num>
  <w:num w:numId="94" w16cid:durableId="1955474612">
    <w:abstractNumId w:val="31"/>
  </w:num>
  <w:num w:numId="95" w16cid:durableId="561866797">
    <w:abstractNumId w:val="34"/>
  </w:num>
  <w:num w:numId="96" w16cid:durableId="383408475">
    <w:abstractNumId w:val="1"/>
  </w:num>
  <w:num w:numId="97" w16cid:durableId="868370723">
    <w:abstractNumId w:val="7"/>
  </w:num>
  <w:num w:numId="98" w16cid:durableId="1732390626">
    <w:abstractNumId w:val="19"/>
  </w:num>
  <w:num w:numId="99" w16cid:durableId="1500004669">
    <w:abstractNumId w:val="107"/>
  </w:num>
  <w:num w:numId="100" w16cid:durableId="1425301831">
    <w:abstractNumId w:val="188"/>
  </w:num>
  <w:num w:numId="101" w16cid:durableId="26374352">
    <w:abstractNumId w:val="208"/>
  </w:num>
  <w:num w:numId="102" w16cid:durableId="1902520811">
    <w:abstractNumId w:val="241"/>
  </w:num>
  <w:num w:numId="103" w16cid:durableId="284703946">
    <w:abstractNumId w:val="158"/>
  </w:num>
  <w:num w:numId="104" w16cid:durableId="1106117726">
    <w:abstractNumId w:val="228"/>
  </w:num>
  <w:num w:numId="105" w16cid:durableId="1542786844">
    <w:abstractNumId w:val="46"/>
  </w:num>
  <w:num w:numId="106" w16cid:durableId="1967078016">
    <w:abstractNumId w:val="82"/>
  </w:num>
  <w:num w:numId="107" w16cid:durableId="1382441132">
    <w:abstractNumId w:val="156"/>
  </w:num>
  <w:num w:numId="108" w16cid:durableId="606160601">
    <w:abstractNumId w:val="204"/>
  </w:num>
  <w:num w:numId="109" w16cid:durableId="1089813375">
    <w:abstractNumId w:val="91"/>
  </w:num>
  <w:num w:numId="110" w16cid:durableId="1635911556">
    <w:abstractNumId w:val="49"/>
  </w:num>
  <w:num w:numId="111" w16cid:durableId="2041542560">
    <w:abstractNumId w:val="100"/>
  </w:num>
  <w:num w:numId="112" w16cid:durableId="1349405063">
    <w:abstractNumId w:val="56"/>
  </w:num>
  <w:num w:numId="113" w16cid:durableId="1806464780">
    <w:abstractNumId w:val="206"/>
  </w:num>
  <w:num w:numId="114" w16cid:durableId="1918634742">
    <w:abstractNumId w:val="215"/>
  </w:num>
  <w:num w:numId="115" w16cid:durableId="1726563701">
    <w:abstractNumId w:val="54"/>
  </w:num>
  <w:num w:numId="116" w16cid:durableId="1164395084">
    <w:abstractNumId w:val="157"/>
  </w:num>
  <w:num w:numId="117" w16cid:durableId="729113235">
    <w:abstractNumId w:val="160"/>
  </w:num>
  <w:num w:numId="118" w16cid:durableId="766773738">
    <w:abstractNumId w:val="140"/>
  </w:num>
  <w:num w:numId="119" w16cid:durableId="901988924">
    <w:abstractNumId w:val="219"/>
  </w:num>
  <w:num w:numId="120" w16cid:durableId="1717123284">
    <w:abstractNumId w:val="171"/>
  </w:num>
  <w:num w:numId="121" w16cid:durableId="712384737">
    <w:abstractNumId w:val="80"/>
  </w:num>
  <w:num w:numId="122" w16cid:durableId="1869440782">
    <w:abstractNumId w:val="117"/>
  </w:num>
  <w:num w:numId="123" w16cid:durableId="2136214104">
    <w:abstractNumId w:val="200"/>
  </w:num>
  <w:num w:numId="124" w16cid:durableId="298464953">
    <w:abstractNumId w:val="77"/>
  </w:num>
  <w:num w:numId="125" w16cid:durableId="732316927">
    <w:abstractNumId w:val="129"/>
  </w:num>
  <w:num w:numId="126" w16cid:durableId="351340743">
    <w:abstractNumId w:val="108"/>
  </w:num>
  <w:num w:numId="127" w16cid:durableId="250314236">
    <w:abstractNumId w:val="243"/>
  </w:num>
  <w:num w:numId="128" w16cid:durableId="758647110">
    <w:abstractNumId w:val="39"/>
  </w:num>
  <w:num w:numId="129" w16cid:durableId="366179963">
    <w:abstractNumId w:val="79"/>
  </w:num>
  <w:num w:numId="130" w16cid:durableId="1270351525">
    <w:abstractNumId w:val="44"/>
  </w:num>
  <w:num w:numId="131" w16cid:durableId="1472017629">
    <w:abstractNumId w:val="167"/>
  </w:num>
  <w:num w:numId="132" w16cid:durableId="807824279">
    <w:abstractNumId w:val="190"/>
  </w:num>
  <w:num w:numId="133" w16cid:durableId="1886062321">
    <w:abstractNumId w:val="257"/>
  </w:num>
  <w:num w:numId="134" w16cid:durableId="375155447">
    <w:abstractNumId w:val="155"/>
  </w:num>
  <w:num w:numId="135" w16cid:durableId="400364">
    <w:abstractNumId w:val="123"/>
  </w:num>
  <w:num w:numId="136" w16cid:durableId="514616443">
    <w:abstractNumId w:val="220"/>
  </w:num>
  <w:num w:numId="137" w16cid:durableId="235092496">
    <w:abstractNumId w:val="237"/>
  </w:num>
  <w:num w:numId="138" w16cid:durableId="309599127">
    <w:abstractNumId w:val="242"/>
  </w:num>
  <w:num w:numId="139" w16cid:durableId="437026314">
    <w:abstractNumId w:val="99"/>
  </w:num>
  <w:num w:numId="140" w16cid:durableId="1987124999">
    <w:abstractNumId w:val="245"/>
  </w:num>
  <w:num w:numId="141" w16cid:durableId="754522174">
    <w:abstractNumId w:val="110"/>
  </w:num>
  <w:num w:numId="142" w16cid:durableId="1199273795">
    <w:abstractNumId w:val="210"/>
  </w:num>
  <w:num w:numId="143" w16cid:durableId="1078676580">
    <w:abstractNumId w:val="193"/>
  </w:num>
  <w:num w:numId="144" w16cid:durableId="1195389106">
    <w:abstractNumId w:val="169"/>
  </w:num>
  <w:num w:numId="145" w16cid:durableId="371075818">
    <w:abstractNumId w:val="114"/>
  </w:num>
  <w:num w:numId="146" w16cid:durableId="2102993002">
    <w:abstractNumId w:val="180"/>
  </w:num>
  <w:num w:numId="147" w16cid:durableId="98111538">
    <w:abstractNumId w:val="229"/>
  </w:num>
  <w:num w:numId="148" w16cid:durableId="1983459892">
    <w:abstractNumId w:val="258"/>
  </w:num>
  <w:num w:numId="149" w16cid:durableId="72818327">
    <w:abstractNumId w:val="145"/>
  </w:num>
  <w:num w:numId="150" w16cid:durableId="182324700">
    <w:abstractNumId w:val="198"/>
  </w:num>
  <w:num w:numId="151" w16cid:durableId="1157765623">
    <w:abstractNumId w:val="217"/>
  </w:num>
  <w:num w:numId="152" w16cid:durableId="164380257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1599100073">
    <w:abstractNumId w:val="51"/>
  </w:num>
  <w:num w:numId="154" w16cid:durableId="122235509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0369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580063202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91976800">
    <w:abstractNumId w:val="223"/>
  </w:num>
  <w:num w:numId="158" w16cid:durableId="182935371">
    <w:abstractNumId w:val="184"/>
  </w:num>
  <w:num w:numId="159" w16cid:durableId="999582591">
    <w:abstractNumId w:val="240"/>
  </w:num>
  <w:num w:numId="160" w16cid:durableId="1261640167">
    <w:abstractNumId w:val="130"/>
  </w:num>
  <w:num w:numId="161" w16cid:durableId="1742287651">
    <w:abstractNumId w:val="92"/>
  </w:num>
  <w:num w:numId="162" w16cid:durableId="860825308">
    <w:abstractNumId w:val="254"/>
  </w:num>
  <w:num w:numId="163" w16cid:durableId="358045178">
    <w:abstractNumId w:val="168"/>
  </w:num>
  <w:num w:numId="164" w16cid:durableId="1691447864">
    <w:abstractNumId w:val="94"/>
  </w:num>
  <w:num w:numId="165" w16cid:durableId="437681445">
    <w:abstractNumId w:val="185"/>
  </w:num>
  <w:num w:numId="166" w16cid:durableId="1061251587">
    <w:abstractNumId w:val="86"/>
  </w:num>
  <w:num w:numId="167" w16cid:durableId="1786193774">
    <w:abstractNumId w:val="194"/>
  </w:num>
  <w:num w:numId="168" w16cid:durableId="377317869">
    <w:abstractNumId w:val="251"/>
  </w:num>
  <w:num w:numId="169" w16cid:durableId="2061974006">
    <w:abstractNumId w:val="78"/>
  </w:num>
  <w:num w:numId="170" w16cid:durableId="486746754">
    <w:abstractNumId w:val="63"/>
  </w:num>
  <w:num w:numId="171" w16cid:durableId="437216210">
    <w:abstractNumId w:val="138"/>
  </w:num>
  <w:num w:numId="172" w16cid:durableId="1511484276">
    <w:abstractNumId w:val="134"/>
  </w:num>
  <w:num w:numId="173" w16cid:durableId="1537346796">
    <w:abstractNumId w:val="179"/>
  </w:num>
  <w:num w:numId="174" w16cid:durableId="1990210666">
    <w:abstractNumId w:val="87"/>
  </w:num>
  <w:num w:numId="175" w16cid:durableId="848375636">
    <w:abstractNumId w:val="163"/>
  </w:num>
  <w:num w:numId="176" w16cid:durableId="635991273">
    <w:abstractNumId w:val="192"/>
  </w:num>
  <w:num w:numId="177" w16cid:durableId="589393237">
    <w:abstractNumId w:val="259"/>
  </w:num>
  <w:num w:numId="178" w16cid:durableId="1375425439">
    <w:abstractNumId w:val="95"/>
  </w:num>
  <w:num w:numId="179" w16cid:durableId="849493907">
    <w:abstractNumId w:val="85"/>
  </w:num>
  <w:num w:numId="180" w16cid:durableId="512570825">
    <w:abstractNumId w:val="182"/>
  </w:num>
  <w:num w:numId="181" w16cid:durableId="1481271221">
    <w:abstractNumId w:val="191"/>
  </w:num>
  <w:num w:numId="182" w16cid:durableId="1204176918">
    <w:abstractNumId w:val="70"/>
  </w:num>
  <w:num w:numId="183" w16cid:durableId="1429424639">
    <w:abstractNumId w:val="225"/>
  </w:num>
  <w:num w:numId="184" w16cid:durableId="440955243">
    <w:abstractNumId w:val="212"/>
  </w:num>
  <w:num w:numId="185" w16cid:durableId="1471825657">
    <w:abstractNumId w:val="218"/>
  </w:num>
  <w:num w:numId="186" w16cid:durableId="867108648">
    <w:abstractNumId w:val="50"/>
  </w:num>
  <w:num w:numId="187" w16cid:durableId="743576442">
    <w:abstractNumId w:val="141"/>
  </w:num>
  <w:num w:numId="188" w16cid:durableId="693774507">
    <w:abstractNumId w:val="187"/>
  </w:num>
  <w:num w:numId="189" w16cid:durableId="398988690">
    <w:abstractNumId w:val="154"/>
  </w:num>
  <w:num w:numId="190" w16cid:durableId="1523015141">
    <w:abstractNumId w:val="127"/>
  </w:num>
  <w:num w:numId="191" w16cid:durableId="2144692143">
    <w:abstractNumId w:val="246"/>
  </w:num>
  <w:num w:numId="192" w16cid:durableId="1548487569">
    <w:abstractNumId w:val="71"/>
  </w:num>
  <w:num w:numId="193" w16cid:durableId="115830536">
    <w:abstractNumId w:val="235"/>
  </w:num>
  <w:num w:numId="194" w16cid:durableId="667099305">
    <w:abstractNumId w:val="226"/>
  </w:num>
  <w:num w:numId="195" w16cid:durableId="1105424770">
    <w:abstractNumId w:val="151"/>
  </w:num>
  <w:num w:numId="196" w16cid:durableId="2033870796">
    <w:abstractNumId w:val="213"/>
  </w:num>
  <w:num w:numId="197" w16cid:durableId="894507274">
    <w:abstractNumId w:val="116"/>
  </w:num>
  <w:num w:numId="198" w16cid:durableId="790518145">
    <w:abstractNumId w:val="64"/>
  </w:num>
  <w:num w:numId="199" w16cid:durableId="1123694928">
    <w:abstractNumId w:val="88"/>
  </w:num>
  <w:num w:numId="200" w16cid:durableId="182714469">
    <w:abstractNumId w:val="247"/>
  </w:num>
  <w:num w:numId="201" w16cid:durableId="1464470775">
    <w:abstractNumId w:val="172"/>
  </w:num>
  <w:num w:numId="202" w16cid:durableId="1637756530">
    <w:abstractNumId w:val="102"/>
  </w:num>
  <w:num w:numId="203" w16cid:durableId="1166359268">
    <w:abstractNumId w:val="60"/>
  </w:num>
  <w:num w:numId="204" w16cid:durableId="833111593">
    <w:abstractNumId w:val="65"/>
  </w:num>
  <w:num w:numId="205" w16cid:durableId="1905600110">
    <w:abstractNumId w:val="126"/>
  </w:num>
  <w:num w:numId="206" w16cid:durableId="1601835954">
    <w:abstractNumId w:val="75"/>
  </w:num>
  <w:num w:numId="207" w16cid:durableId="926352928">
    <w:abstractNumId w:val="90"/>
  </w:num>
  <w:num w:numId="208" w16cid:durableId="414597911">
    <w:abstractNumId w:val="143"/>
  </w:num>
  <w:num w:numId="209" w16cid:durableId="2024235349">
    <w:abstractNumId w:val="122"/>
  </w:num>
  <w:num w:numId="210" w16cid:durableId="2044479313">
    <w:abstractNumId w:val="17"/>
  </w:num>
  <w:num w:numId="211" w16cid:durableId="1319068533">
    <w:abstractNumId w:val="104"/>
  </w:num>
  <w:num w:numId="212" w16cid:durableId="843055972">
    <w:abstractNumId w:val="45"/>
  </w:num>
  <w:num w:numId="213" w16cid:durableId="1188177503">
    <w:abstractNumId w:val="161"/>
  </w:num>
  <w:num w:numId="214" w16cid:durableId="666174490">
    <w:abstractNumId w:val="222"/>
  </w:num>
  <w:num w:numId="215" w16cid:durableId="37703327">
    <w:abstractNumId w:val="189"/>
  </w:num>
  <w:num w:numId="216" w16cid:durableId="337076966">
    <w:abstractNumId w:val="199"/>
  </w:num>
  <w:num w:numId="217" w16cid:durableId="2106412563">
    <w:abstractNumId w:val="196"/>
  </w:num>
  <w:num w:numId="218" w16cid:durableId="145778268">
    <w:abstractNumId w:val="119"/>
  </w:num>
  <w:num w:numId="219" w16cid:durableId="423645987">
    <w:abstractNumId w:val="256"/>
  </w:num>
  <w:num w:numId="220" w16cid:durableId="1024984393">
    <w:abstractNumId w:val="207"/>
  </w:num>
  <w:num w:numId="221" w16cid:durableId="868294095">
    <w:abstractNumId w:val="98"/>
  </w:num>
  <w:num w:numId="222" w16cid:durableId="517744392">
    <w:abstractNumId w:val="147"/>
  </w:num>
  <w:num w:numId="223" w16cid:durableId="2056075843">
    <w:abstractNumId w:val="53"/>
  </w:num>
  <w:num w:numId="224" w16cid:durableId="1824004731">
    <w:abstractNumId w:val="42"/>
  </w:num>
  <w:num w:numId="225" w16cid:durableId="545678821">
    <w:abstractNumId w:val="40"/>
  </w:num>
  <w:num w:numId="226" w16cid:durableId="1020399769">
    <w:abstractNumId w:val="211"/>
  </w:num>
  <w:num w:numId="227" w16cid:durableId="1521356781">
    <w:abstractNumId w:val="216"/>
  </w:num>
  <w:num w:numId="228" w16cid:durableId="1150443325">
    <w:abstractNumId w:val="238"/>
  </w:num>
  <w:num w:numId="229" w16cid:durableId="1491870638">
    <w:abstractNumId w:val="96"/>
  </w:num>
  <w:num w:numId="230" w16cid:durableId="576748582">
    <w:abstractNumId w:val="115"/>
  </w:num>
  <w:num w:numId="231" w16cid:durableId="505555937">
    <w:abstractNumId w:val="174"/>
  </w:num>
  <w:num w:numId="232" w16cid:durableId="62291932">
    <w:abstractNumId w:val="43"/>
  </w:num>
  <w:num w:numId="233" w16cid:durableId="1336372859">
    <w:abstractNumId w:val="203"/>
  </w:num>
  <w:num w:numId="234" w16cid:durableId="238711119">
    <w:abstractNumId w:val="144"/>
  </w:num>
  <w:num w:numId="235" w16cid:durableId="1278177252">
    <w:abstractNumId w:val="197"/>
  </w:num>
  <w:num w:numId="236" w16cid:durableId="1386641556">
    <w:abstractNumId w:val="164"/>
  </w:num>
  <w:num w:numId="237" w16cid:durableId="1304316152">
    <w:abstractNumId w:val="84"/>
  </w:num>
  <w:num w:numId="238" w16cid:durableId="577062178">
    <w:abstractNumId w:val="159"/>
  </w:num>
  <w:num w:numId="239" w16cid:durableId="1908228464">
    <w:abstractNumId w:val="38"/>
  </w:num>
  <w:num w:numId="240" w16cid:durableId="1730154987">
    <w:abstractNumId w:val="59"/>
  </w:num>
  <w:num w:numId="241" w16cid:durableId="1898928813">
    <w:abstractNumId w:val="81"/>
  </w:num>
  <w:num w:numId="242" w16cid:durableId="1384717837">
    <w:abstractNumId w:val="48"/>
  </w:num>
  <w:num w:numId="243" w16cid:durableId="514349487">
    <w:abstractNumId w:val="136"/>
  </w:num>
  <w:num w:numId="244" w16cid:durableId="1332684455">
    <w:abstractNumId w:val="93"/>
  </w:num>
  <w:num w:numId="245" w16cid:durableId="280259186">
    <w:abstractNumId w:val="165"/>
  </w:num>
  <w:num w:numId="246" w16cid:durableId="909508802">
    <w:abstractNumId w:val="178"/>
  </w:num>
  <w:num w:numId="247" w16cid:durableId="13919242">
    <w:abstractNumId w:val="72"/>
  </w:num>
  <w:num w:numId="248" w16cid:durableId="950665558">
    <w:abstractNumId w:val="131"/>
  </w:num>
  <w:num w:numId="249" w16cid:durableId="695279005">
    <w:abstractNumId w:val="58"/>
  </w:num>
  <w:num w:numId="250" w16cid:durableId="1427113888">
    <w:abstractNumId w:val="244"/>
  </w:num>
  <w:num w:numId="251" w16cid:durableId="1090659204">
    <w:abstractNumId w:val="149"/>
  </w:num>
  <w:num w:numId="252" w16cid:durableId="2006587182">
    <w:abstractNumId w:val="205"/>
  </w:num>
  <w:num w:numId="253" w16cid:durableId="1026098964">
    <w:abstractNumId w:val="236"/>
  </w:num>
  <w:num w:numId="254" w16cid:durableId="1271626078">
    <w:abstractNumId w:val="109"/>
  </w:num>
  <w:num w:numId="255" w16cid:durableId="1225411793">
    <w:abstractNumId w:val="227"/>
  </w:num>
  <w:num w:numId="256" w16cid:durableId="377751064">
    <w:abstractNumId w:val="113"/>
  </w:num>
  <w:num w:numId="257" w16cid:durableId="1104836705">
    <w:abstractNumId w:val="89"/>
  </w:num>
  <w:num w:numId="258" w16cid:durableId="735785897">
    <w:abstractNumId w:val="73"/>
  </w:num>
  <w:num w:numId="259" w16cid:durableId="458182255">
    <w:abstractNumId w:val="55"/>
  </w:num>
  <w:num w:numId="260" w16cid:durableId="224143563">
    <w:abstractNumId w:val="120"/>
  </w:num>
  <w:num w:numId="261" w16cid:durableId="1893344575">
    <w:abstractNumId w:val="57"/>
  </w:num>
  <w:num w:numId="262" w16cid:durableId="1105883029">
    <w:abstractNumId w:val="69"/>
  </w:num>
  <w:num w:numId="263" w16cid:durableId="1447845142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0346C5"/>
    <w:rsid w:val="001009F3"/>
    <w:rsid w:val="001F7BE9"/>
    <w:rsid w:val="00231E80"/>
    <w:rsid w:val="002402E2"/>
    <w:rsid w:val="00307E7D"/>
    <w:rsid w:val="00393375"/>
    <w:rsid w:val="00461C0F"/>
    <w:rsid w:val="0048287D"/>
    <w:rsid w:val="0056786A"/>
    <w:rsid w:val="00651DBB"/>
    <w:rsid w:val="007A7016"/>
    <w:rsid w:val="00886F46"/>
    <w:rsid w:val="009744B5"/>
    <w:rsid w:val="009B28EE"/>
    <w:rsid w:val="00A44648"/>
    <w:rsid w:val="00C231BF"/>
    <w:rsid w:val="00D552B8"/>
    <w:rsid w:val="00DA456D"/>
    <w:rsid w:val="00E02F38"/>
    <w:rsid w:val="00EE38C0"/>
    <w:rsid w:val="00EE51C2"/>
    <w:rsid w:val="00E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E69D1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E69D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6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6C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346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46C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346C5"/>
    <w:pPr>
      <w:spacing w:after="0" w:line="240" w:lineRule="auto"/>
    </w:pPr>
    <w:rPr>
      <w14:ligatures w14:val="none"/>
    </w:rPr>
  </w:style>
  <w:style w:type="character" w:customStyle="1" w:styleId="WW8Num1z0">
    <w:name w:val="WW8Num1z0"/>
    <w:rsid w:val="000346C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6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6C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6C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6C5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6C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Siatkatabelijasna">
    <w:name w:val="Grid Table Light"/>
    <w:basedOn w:val="Standardowy"/>
    <w:uiPriority w:val="40"/>
    <w:rsid w:val="000346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0346C5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0346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2666</Words>
  <Characters>15999</Characters>
  <Application>Microsoft Office Word</Application>
  <DocSecurity>0</DocSecurity>
  <Lines>133</Lines>
  <Paragraphs>37</Paragraphs>
  <ScaleCrop>false</ScaleCrop>
  <Company/>
  <LinksUpToDate>false</LinksUpToDate>
  <CharactersWithSpaces>18628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2026-02-03T21:20:00Z</dcterms:created>
  <dcterms:modified xsi:type="dcterms:W3CDTF">2026-02-03T21:20:00Z</dcterms:modified>
</cp:coreProperties>
</file>